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8B1885"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7C60C5C" w14:textId="77777777">
        <w:trPr>
          <w:trHeight w:val="1132"/>
        </w:trPr>
        <w:tc>
          <w:tcPr>
            <w:tcW w:w="10434" w:type="dxa"/>
          </w:tcPr>
          <w:p w14:paraId="0A386137" w14:textId="77777777" w:rsidR="00FD6D0F" w:rsidRDefault="00FD6D0F" w:rsidP="00FD6D0F">
            <w:pPr>
              <w:pStyle w:val="En-tte"/>
              <w:jc w:val="center"/>
              <w:rPr>
                <w:rFonts w:ascii="Arial" w:hAnsi="Arial" w:cs="Arial"/>
                <w:smallCaps/>
                <w:noProof/>
                <w:sz w:val="32"/>
                <w:lang w:eastAsia="fr-FR"/>
              </w:rPr>
            </w:pPr>
            <w:r>
              <w:rPr>
                <w:rFonts w:ascii="Arial" w:hAnsi="Arial" w:cs="Arial"/>
                <w:smallCaps/>
                <w:noProof/>
                <w:sz w:val="32"/>
                <w:lang w:eastAsia="fr-FR"/>
              </w:rPr>
              <w:drawing>
                <wp:inline distT="0" distB="0" distL="0" distR="0" wp14:anchorId="277C5E3F" wp14:editId="693864F6">
                  <wp:extent cx="1823720" cy="462280"/>
                  <wp:effectExtent l="19050" t="0" r="5080" b="0"/>
                  <wp:docPr id="2" name="Image 0" descr="CCIGUYANE_Logo_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CIGUYANE_Logo_2019.jpg"/>
                          <pic:cNvPicPr>
                            <a:picLocks noChangeAspect="1" noChangeArrowheads="1"/>
                          </pic:cNvPicPr>
                        </pic:nvPicPr>
                        <pic:blipFill>
                          <a:blip r:embed="rId8" cstate="print"/>
                          <a:srcRect/>
                          <a:stretch>
                            <a:fillRect/>
                          </a:stretch>
                        </pic:blipFill>
                        <pic:spPr bwMode="auto">
                          <a:xfrm>
                            <a:off x="0" y="0"/>
                            <a:ext cx="1823720" cy="462280"/>
                          </a:xfrm>
                          <a:prstGeom prst="rect">
                            <a:avLst/>
                          </a:prstGeom>
                          <a:noFill/>
                          <a:ln w="9525">
                            <a:noFill/>
                            <a:miter lim="800000"/>
                            <a:headEnd/>
                            <a:tailEnd/>
                          </a:ln>
                        </pic:spPr>
                      </pic:pic>
                    </a:graphicData>
                  </a:graphic>
                </wp:inline>
              </w:drawing>
            </w:r>
          </w:p>
          <w:p w14:paraId="2FF6259E" w14:textId="77777777" w:rsidR="00FD6D0F" w:rsidRDefault="00FD6D0F" w:rsidP="00FD6D0F">
            <w:pPr>
              <w:pStyle w:val="En-tte"/>
              <w:jc w:val="center"/>
              <w:rPr>
                <w:color w:val="17365D"/>
                <w:sz w:val="16"/>
                <w:szCs w:val="16"/>
              </w:rPr>
            </w:pPr>
            <w:r>
              <w:rPr>
                <w:color w:val="17365D"/>
                <w:sz w:val="16"/>
                <w:szCs w:val="16"/>
              </w:rPr>
              <w:t xml:space="preserve">Maison des Entreprises  </w:t>
            </w:r>
          </w:p>
          <w:p w14:paraId="110DDF70" w14:textId="77777777" w:rsidR="00FD6D0F" w:rsidRPr="003950D0" w:rsidRDefault="00FD6D0F" w:rsidP="00FD6D0F">
            <w:pPr>
              <w:pStyle w:val="En-tte"/>
              <w:jc w:val="center"/>
              <w:rPr>
                <w:color w:val="17365D"/>
                <w:sz w:val="16"/>
                <w:szCs w:val="16"/>
              </w:rPr>
            </w:pPr>
            <w:r w:rsidRPr="003950D0">
              <w:rPr>
                <w:color w:val="17365D"/>
                <w:sz w:val="16"/>
                <w:szCs w:val="16"/>
              </w:rPr>
              <w:t>Place de L’Esplanade</w:t>
            </w:r>
            <w:r>
              <w:rPr>
                <w:color w:val="17365D"/>
                <w:sz w:val="16"/>
                <w:szCs w:val="16"/>
              </w:rPr>
              <w:t xml:space="preserve"> - CS 80049</w:t>
            </w:r>
          </w:p>
          <w:p w14:paraId="5C4198A3" w14:textId="77777777" w:rsidR="00FD6D0F" w:rsidRDefault="00FD6D0F" w:rsidP="00FD6D0F">
            <w:pPr>
              <w:pStyle w:val="En-tte"/>
              <w:jc w:val="center"/>
              <w:rPr>
                <w:color w:val="17365D"/>
                <w:sz w:val="16"/>
                <w:szCs w:val="16"/>
              </w:rPr>
            </w:pPr>
            <w:r w:rsidRPr="003950D0">
              <w:rPr>
                <w:color w:val="17365D"/>
                <w:sz w:val="16"/>
                <w:szCs w:val="16"/>
              </w:rPr>
              <w:t>97321 CAYENNE Cedex</w:t>
            </w:r>
          </w:p>
          <w:p w14:paraId="47FE09AD" w14:textId="77777777" w:rsidR="009B1CD0" w:rsidRDefault="009B1CD0" w:rsidP="00844DAA">
            <w:pPr>
              <w:pStyle w:val="Pieddepage"/>
              <w:tabs>
                <w:tab w:val="clear" w:pos="4536"/>
                <w:tab w:val="clear" w:pos="9072"/>
                <w:tab w:val="left" w:pos="851"/>
              </w:tabs>
              <w:jc w:val="center"/>
            </w:pPr>
          </w:p>
        </w:tc>
      </w:tr>
    </w:tbl>
    <w:p w14:paraId="03D50F7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0CEB14D" w14:textId="77777777">
        <w:tc>
          <w:tcPr>
            <w:tcW w:w="9002" w:type="dxa"/>
            <w:shd w:val="clear" w:color="auto" w:fill="66CCFF"/>
          </w:tcPr>
          <w:p w14:paraId="1FBE632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5EEA7B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A5A59A" w14:textId="77777777" w:rsidR="009B1CD0" w:rsidRDefault="00E47798" w:rsidP="0083205E">
            <w:pPr>
              <w:pStyle w:val="Titre8"/>
              <w:tabs>
                <w:tab w:val="left" w:pos="851"/>
                <w:tab w:val="right" w:pos="9639"/>
              </w:tabs>
              <w:spacing w:before="120" w:after="120"/>
            </w:pPr>
            <w:r>
              <w:rPr>
                <w:caps/>
                <w:sz w:val="28"/>
                <w:szCs w:val="28"/>
              </w:rPr>
              <w:t>ATTRI1</w:t>
            </w:r>
          </w:p>
        </w:tc>
      </w:tr>
    </w:tbl>
    <w:p w14:paraId="7474C530" w14:textId="77777777" w:rsidR="009B1CD0" w:rsidRDefault="009B1CD0" w:rsidP="006C4338">
      <w:pPr>
        <w:tabs>
          <w:tab w:val="left" w:pos="851"/>
        </w:tabs>
      </w:pPr>
    </w:p>
    <w:p w14:paraId="3EBDCA0F"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11FD729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322268E"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02E00A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DC1C86"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3F25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CB208F" w14:textId="77777777">
        <w:tc>
          <w:tcPr>
            <w:tcW w:w="10277" w:type="dxa"/>
            <w:shd w:val="clear" w:color="auto" w:fill="66CCFF"/>
          </w:tcPr>
          <w:p w14:paraId="73871F5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8ACC57A" w14:textId="77777777" w:rsidR="009B1CD0" w:rsidRDefault="009B1CD0" w:rsidP="006C4338">
      <w:pPr>
        <w:tabs>
          <w:tab w:val="left" w:pos="426"/>
          <w:tab w:val="left" w:pos="851"/>
        </w:tabs>
        <w:jc w:val="both"/>
      </w:pPr>
    </w:p>
    <w:p w14:paraId="67207D4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64733A8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339A15AE" w14:textId="77777777" w:rsidR="00AF3829" w:rsidRDefault="00AF3829" w:rsidP="00AF3829">
      <w:pPr>
        <w:rPr>
          <w:rFonts w:ascii="Arial" w:hAnsi="Arial" w:cs="Arial"/>
          <w:b/>
          <w:sz w:val="24"/>
          <w:szCs w:val="24"/>
          <w:u w:val="single"/>
        </w:rPr>
      </w:pPr>
    </w:p>
    <w:p w14:paraId="2DFF2FDD" w14:textId="77777777" w:rsidR="00AF3829" w:rsidRPr="00806549" w:rsidRDefault="00AF3829" w:rsidP="00AF3829">
      <w:pPr>
        <w:rPr>
          <w:rFonts w:ascii="Arial" w:hAnsi="Arial" w:cs="Arial"/>
          <w:b/>
          <w:color w:val="800000"/>
          <w:sz w:val="24"/>
          <w:szCs w:val="24"/>
        </w:rPr>
      </w:pPr>
    </w:p>
    <w:p w14:paraId="31DC043B" w14:textId="65E96B58" w:rsidR="00FE497B" w:rsidRPr="00A650EA" w:rsidRDefault="00DE42DC" w:rsidP="00FE497B">
      <w:pPr>
        <w:rPr>
          <w:rFonts w:cs="Arial"/>
          <w:b/>
          <w:sz w:val="32"/>
          <w:szCs w:val="32"/>
        </w:rPr>
      </w:pPr>
      <w:r w:rsidRPr="00F105DF">
        <w:rPr>
          <w:rFonts w:ascii="Arial" w:eastAsia="Calibri" w:hAnsi="Arial" w:cs="Arial"/>
          <w:b/>
          <w:bCs/>
          <w:sz w:val="28"/>
          <w:szCs w:val="28"/>
          <w:lang w:eastAsia="fr-FR"/>
        </w:rPr>
        <w:t>Rénovation antenne CCI de St laurent du Maroni</w:t>
      </w:r>
      <w:r w:rsidR="00A650EA" w:rsidRPr="00A650EA">
        <w:rPr>
          <w:rFonts w:cs="Arial"/>
          <w:b/>
          <w:sz w:val="32"/>
          <w:szCs w:val="32"/>
        </w:rPr>
        <w:t>.</w:t>
      </w:r>
    </w:p>
    <w:p w14:paraId="2A1941DA" w14:textId="77777777" w:rsidR="00A650EA" w:rsidRDefault="00A650EA" w:rsidP="00FE497B">
      <w:pPr>
        <w:rPr>
          <w:rFonts w:ascii="Arial" w:hAnsi="Arial" w:cs="Arial"/>
          <w:b/>
          <w:color w:val="800000"/>
          <w:sz w:val="40"/>
          <w:szCs w:val="40"/>
        </w:rPr>
      </w:pPr>
    </w:p>
    <w:p w14:paraId="609B2831" w14:textId="77777777" w:rsidR="00AF3829" w:rsidRDefault="00AF3829" w:rsidP="00AF3829">
      <w:pPr>
        <w:tabs>
          <w:tab w:val="center" w:pos="4678"/>
          <w:tab w:val="right" w:pos="9214"/>
        </w:tabs>
        <w:rPr>
          <w:rFonts w:ascii="Arial" w:hAnsi="Arial" w:cs="Arial"/>
          <w:b/>
        </w:rPr>
      </w:pPr>
    </w:p>
    <w:p w14:paraId="3B61DB0F" w14:textId="3DE866BB" w:rsidR="00AF3829" w:rsidRPr="00AF3829" w:rsidRDefault="00AF3829" w:rsidP="00AF3829">
      <w:pPr>
        <w:tabs>
          <w:tab w:val="center" w:pos="4678"/>
          <w:tab w:val="right" w:pos="9214"/>
        </w:tabs>
        <w:rPr>
          <w:rFonts w:ascii="Albertus Extra Bold (W1)" w:hAnsi="Albertus Extra Bold (W1)"/>
          <w:color w:val="0000FF"/>
          <w:sz w:val="28"/>
          <w:szCs w:val="28"/>
        </w:rPr>
      </w:pPr>
      <w:r w:rsidRPr="00AF3829">
        <w:rPr>
          <w:rFonts w:ascii="Arial" w:hAnsi="Arial" w:cs="Arial"/>
          <w:b/>
          <w:sz w:val="28"/>
          <w:szCs w:val="28"/>
        </w:rPr>
        <w:t xml:space="preserve">Marché N° : </w:t>
      </w:r>
      <w:r w:rsidRPr="00AF3829">
        <w:rPr>
          <w:rFonts w:ascii="Arial" w:hAnsi="Arial" w:cs="Arial"/>
          <w:color w:val="000000" w:themeColor="text1"/>
          <w:sz w:val="28"/>
          <w:szCs w:val="28"/>
        </w:rPr>
        <w:t>CCI-973-</w:t>
      </w:r>
      <w:r w:rsidR="00793E78">
        <w:rPr>
          <w:rFonts w:ascii="Arial" w:hAnsi="Arial" w:cs="Arial"/>
          <w:color w:val="000000" w:themeColor="text1"/>
          <w:sz w:val="28"/>
          <w:szCs w:val="28"/>
        </w:rPr>
        <w:t>0</w:t>
      </w:r>
      <w:r w:rsidR="00DE42DC">
        <w:rPr>
          <w:rFonts w:ascii="Arial" w:hAnsi="Arial" w:cs="Arial"/>
          <w:color w:val="000000" w:themeColor="text1"/>
          <w:sz w:val="28"/>
          <w:szCs w:val="28"/>
        </w:rPr>
        <w:t>1</w:t>
      </w:r>
      <w:r w:rsidRPr="00AF3829">
        <w:rPr>
          <w:rFonts w:ascii="Arial" w:hAnsi="Arial" w:cs="Arial"/>
          <w:color w:val="000000" w:themeColor="text1"/>
          <w:sz w:val="28"/>
          <w:szCs w:val="28"/>
        </w:rPr>
        <w:t>/</w:t>
      </w:r>
      <w:r w:rsidR="00F14BD6">
        <w:rPr>
          <w:rFonts w:ascii="Arial" w:hAnsi="Arial" w:cs="Arial"/>
          <w:color w:val="000000" w:themeColor="text1"/>
          <w:sz w:val="28"/>
          <w:szCs w:val="28"/>
        </w:rPr>
        <w:t>2</w:t>
      </w:r>
      <w:r w:rsidR="00DE42DC">
        <w:rPr>
          <w:rFonts w:ascii="Arial" w:hAnsi="Arial" w:cs="Arial"/>
          <w:color w:val="000000" w:themeColor="text1"/>
          <w:sz w:val="28"/>
          <w:szCs w:val="28"/>
        </w:rPr>
        <w:t>6</w:t>
      </w:r>
      <w:r w:rsidRPr="00AF3829">
        <w:rPr>
          <w:rFonts w:ascii="Albertus Extra Bold (W1)" w:hAnsi="Albertus Extra Bold (W1)"/>
          <w:color w:val="0000FF"/>
          <w:sz w:val="28"/>
          <w:szCs w:val="28"/>
        </w:rPr>
        <w:t xml:space="preserve">  </w:t>
      </w:r>
    </w:p>
    <w:p w14:paraId="341DA092" w14:textId="77777777" w:rsidR="00AF3829" w:rsidRPr="00276D6E" w:rsidRDefault="00AF3829" w:rsidP="00AF3829">
      <w:pPr>
        <w:tabs>
          <w:tab w:val="center" w:pos="4678"/>
          <w:tab w:val="right" w:pos="9214"/>
        </w:tabs>
        <w:rPr>
          <w:rFonts w:ascii="Arial" w:hAnsi="Arial" w:cs="Arial"/>
          <w:b/>
          <w:sz w:val="32"/>
          <w:szCs w:val="32"/>
        </w:rPr>
      </w:pPr>
      <w:r>
        <w:rPr>
          <w:rFonts w:ascii="Albertus Extra Bold (W1)" w:hAnsi="Albertus Extra Bold (W1)"/>
          <w:color w:val="0000FF"/>
          <w:sz w:val="28"/>
        </w:rPr>
        <w:t xml:space="preserve"> </w:t>
      </w:r>
    </w:p>
    <w:p w14:paraId="6FA5DDDF" w14:textId="77777777" w:rsidR="009B1CD0" w:rsidRDefault="009B1CD0" w:rsidP="00AF3829">
      <w:pPr>
        <w:pStyle w:val="Corpsdetexte2"/>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93DB63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85104F"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0ECF91DA" w14:textId="77777777" w:rsidR="009B1CD0" w:rsidRDefault="008B05C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C1B01EE" w14:textId="77777777" w:rsidR="009B1CD0" w:rsidRDefault="009B1CD0" w:rsidP="009B45B9">
      <w:pPr>
        <w:tabs>
          <w:tab w:val="left" w:pos="426"/>
          <w:tab w:val="left" w:pos="851"/>
        </w:tabs>
        <w:jc w:val="both"/>
        <w:rPr>
          <w:rFonts w:ascii="Arial" w:hAnsi="Arial" w:cs="Arial"/>
        </w:rPr>
      </w:pPr>
    </w:p>
    <w:p w14:paraId="4325E7F8" w14:textId="77777777" w:rsidR="00B87564" w:rsidRDefault="008B05C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2040ED2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5D61B99" w14:textId="77777777" w:rsidR="009B1CD0" w:rsidRDefault="009B1CD0" w:rsidP="009B45B9">
      <w:pPr>
        <w:pStyle w:val="fcasegauche"/>
        <w:tabs>
          <w:tab w:val="left" w:pos="851"/>
        </w:tabs>
        <w:spacing w:after="0"/>
        <w:rPr>
          <w:rFonts w:ascii="Arial" w:hAnsi="Arial" w:cs="Arial"/>
        </w:rPr>
      </w:pPr>
    </w:p>
    <w:p w14:paraId="31EDAC27" w14:textId="77777777" w:rsidR="00B87564" w:rsidRDefault="008B05C8"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r>
      <w:proofErr w:type="gramStart"/>
      <w:r w:rsidR="00B87564">
        <w:rPr>
          <w:rFonts w:ascii="Arial" w:hAnsi="Arial" w:cs="Arial"/>
        </w:rPr>
        <w:t>correspondant</w:t>
      </w:r>
      <w:proofErr w:type="gramEnd"/>
      <w:r w:rsidR="00B87564">
        <w:rPr>
          <w:rFonts w:ascii="Arial" w:hAnsi="Arial" w:cs="Arial"/>
        </w:rPr>
        <w: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05F2197B"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33C837D6" w14:textId="77777777" w:rsidR="009B1CD0" w:rsidRDefault="009B1CD0" w:rsidP="009B45B9">
      <w:pPr>
        <w:pStyle w:val="fcasegauche"/>
        <w:tabs>
          <w:tab w:val="left" w:pos="1418"/>
        </w:tabs>
        <w:spacing w:after="0"/>
        <w:rPr>
          <w:rFonts w:ascii="Arial" w:hAnsi="Arial" w:cs="Arial"/>
        </w:rPr>
      </w:pPr>
    </w:p>
    <w:p w14:paraId="2312D06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3D1DA15" w14:textId="2B72B0FE" w:rsidR="009B1CD0" w:rsidRDefault="008124B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44A8293A" w14:textId="77777777" w:rsidR="009B1CD0" w:rsidRDefault="009B1CD0" w:rsidP="005846FB">
      <w:pPr>
        <w:pStyle w:val="fcasegauche"/>
        <w:tabs>
          <w:tab w:val="left" w:pos="851"/>
        </w:tabs>
        <w:spacing w:after="0"/>
        <w:rPr>
          <w:rFonts w:ascii="Arial" w:hAnsi="Arial" w:cs="Arial"/>
        </w:rPr>
      </w:pPr>
    </w:p>
    <w:p w14:paraId="0242687F" w14:textId="77777777" w:rsidR="009B1CD0" w:rsidRDefault="008B05C8"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8AF7C1F" w14:textId="77777777" w:rsidR="009B1CD0" w:rsidRDefault="009B1CD0" w:rsidP="005846FB">
      <w:pPr>
        <w:pStyle w:val="fcasegauche"/>
        <w:tabs>
          <w:tab w:val="left" w:pos="851"/>
        </w:tabs>
        <w:spacing w:after="0"/>
        <w:rPr>
          <w:rFonts w:ascii="Arial" w:hAnsi="Arial" w:cs="Arial"/>
        </w:rPr>
      </w:pPr>
    </w:p>
    <w:p w14:paraId="2B6F8615" w14:textId="77777777" w:rsidR="005546A9" w:rsidRDefault="005546A9" w:rsidP="006C4338">
      <w:pPr>
        <w:tabs>
          <w:tab w:val="left" w:pos="851"/>
        </w:tabs>
      </w:pPr>
      <w:r>
        <w:br w:type="page"/>
      </w:r>
    </w:p>
    <w:p w14:paraId="504014FE" w14:textId="77777777" w:rsidR="00DE42DC" w:rsidRDefault="00DE42DC" w:rsidP="006C4338">
      <w:pPr>
        <w:tabs>
          <w:tab w:val="left" w:pos="851"/>
        </w:tabs>
      </w:pPr>
    </w:p>
    <w:p w14:paraId="49B5F0D1" w14:textId="77777777" w:rsidR="00DE42DC" w:rsidRDefault="00DE42DC"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4FC869" w14:textId="77777777">
        <w:tc>
          <w:tcPr>
            <w:tcW w:w="10277" w:type="dxa"/>
            <w:shd w:val="clear" w:color="auto" w:fill="66CCFF"/>
          </w:tcPr>
          <w:p w14:paraId="707799AF"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C8251C" w14:textId="77777777" w:rsidR="009B1CD0" w:rsidRDefault="009B1CD0" w:rsidP="006C4338">
      <w:pPr>
        <w:tabs>
          <w:tab w:val="left" w:pos="851"/>
        </w:tabs>
      </w:pPr>
    </w:p>
    <w:p w14:paraId="3B44692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4A82F00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C3F4E35" w14:textId="77777777" w:rsidR="009B1CD0" w:rsidRDefault="009B1CD0" w:rsidP="005846FB">
      <w:pPr>
        <w:tabs>
          <w:tab w:val="left" w:pos="851"/>
        </w:tabs>
        <w:rPr>
          <w:rFonts w:ascii="Arial" w:hAnsi="Arial" w:cs="Arial"/>
        </w:rPr>
      </w:pPr>
    </w:p>
    <w:p w14:paraId="43A7FEE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EEBA25E" w14:textId="255D2AB1" w:rsidR="009B1CD0" w:rsidRPr="00CD185D" w:rsidRDefault="008B05C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AF3829" w:rsidRPr="00514E24">
        <w:rPr>
          <w:lang w:val="en-US"/>
        </w:rPr>
        <w:instrText xml:space="preserve"> FORMCHECKBOX </w:instrText>
      </w:r>
      <w:r>
        <w:fldChar w:fldCharType="separate"/>
      </w:r>
      <w:r>
        <w:fldChar w:fldCharType="end"/>
      </w:r>
      <w:r w:rsidR="009B1CD0">
        <w:rPr>
          <w:rFonts w:ascii="Arial" w:hAnsi="Arial" w:cs="Arial"/>
          <w:lang w:val="en-GB"/>
        </w:rPr>
        <w:t xml:space="preserve"> CC</w:t>
      </w:r>
      <w:r w:rsidR="005F6FB2">
        <w:rPr>
          <w:rFonts w:ascii="Arial" w:hAnsi="Arial" w:cs="Arial"/>
          <w:lang w:val="en-GB"/>
        </w:rPr>
        <w:t>T</w:t>
      </w:r>
      <w:r w:rsidR="009B1CD0">
        <w:rPr>
          <w:rFonts w:ascii="Arial" w:hAnsi="Arial" w:cs="Arial"/>
          <w:lang w:val="en-GB"/>
        </w:rPr>
        <w:t xml:space="preserve">P </w:t>
      </w:r>
      <w:r w:rsidR="00F350E4">
        <w:rPr>
          <w:rFonts w:ascii="Arial" w:hAnsi="Arial" w:cs="Arial"/>
          <w:lang w:val="en-GB"/>
        </w:rPr>
        <w:t>…………………</w:t>
      </w:r>
      <w:r w:rsidR="009B1CD0">
        <w:rPr>
          <w:rFonts w:ascii="Arial" w:hAnsi="Arial" w:cs="Arial"/>
          <w:lang w:val="en-GB"/>
        </w:rPr>
        <w:t>……………………………</w:t>
      </w:r>
      <w:proofErr w:type="gramStart"/>
      <w:r w:rsidR="009B1CD0">
        <w:rPr>
          <w:rFonts w:ascii="Arial" w:hAnsi="Arial" w:cs="Arial"/>
          <w:lang w:val="en-GB"/>
        </w:rPr>
        <w:t>…</w:t>
      </w:r>
      <w:r w:rsidR="00F350E4">
        <w:rPr>
          <w:rFonts w:ascii="Arial" w:hAnsi="Arial" w:cs="Arial"/>
          <w:lang w:val="en-GB"/>
        </w:rPr>
        <w:t>..</w:t>
      </w:r>
      <w:proofErr w:type="gramEnd"/>
      <w:r w:rsidR="009B1CD0">
        <w:rPr>
          <w:rFonts w:ascii="Arial" w:hAnsi="Arial" w:cs="Arial"/>
          <w:lang w:val="en-GB"/>
        </w:rPr>
        <w:t>……………………………………………………</w:t>
      </w:r>
      <w:r w:rsidR="0005136B">
        <w:rPr>
          <w:rFonts w:ascii="Arial" w:hAnsi="Arial" w:cs="Arial"/>
          <w:lang w:val="en-GB"/>
        </w:rPr>
        <w:t>..</w:t>
      </w:r>
      <w:r w:rsidR="009B1CD0">
        <w:rPr>
          <w:rFonts w:ascii="Arial" w:hAnsi="Arial" w:cs="Arial"/>
          <w:lang w:val="en-GB"/>
        </w:rPr>
        <w:t>..</w:t>
      </w:r>
    </w:p>
    <w:p w14:paraId="50C0A293" w14:textId="302F65EC" w:rsidR="009B1CD0" w:rsidRPr="00CD185D" w:rsidRDefault="00A650E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Pr>
          <w:rFonts w:ascii="Arial" w:hAnsi="Arial" w:cs="Arial"/>
          <w:lang w:val="en-GB"/>
        </w:rPr>
        <w:t>D</w:t>
      </w:r>
      <w:r w:rsidR="00F350E4">
        <w:rPr>
          <w:rFonts w:ascii="Arial" w:hAnsi="Arial" w:cs="Arial"/>
          <w:lang w:val="en-GB"/>
        </w:rPr>
        <w:t>PGF</w:t>
      </w:r>
      <w:r w:rsidR="009B1CD0">
        <w:rPr>
          <w:rFonts w:ascii="Arial" w:hAnsi="Arial" w:cs="Arial"/>
          <w:lang w:val="en-GB"/>
        </w:rPr>
        <w:t>:</w:t>
      </w:r>
      <w:r w:rsidR="003D6679">
        <w:rPr>
          <w:rFonts w:ascii="Arial" w:hAnsi="Arial" w:cs="Arial"/>
          <w:lang w:val="en-GB"/>
        </w:rPr>
        <w:t xml:space="preserve"> </w:t>
      </w:r>
      <w:r w:rsidR="009B1CD0">
        <w:rPr>
          <w:rFonts w:ascii="Arial" w:hAnsi="Arial" w:cs="Arial"/>
          <w:lang w:val="en-GB"/>
        </w:rPr>
        <w:t>……………………………………………………………………………</w:t>
      </w:r>
      <w:r w:rsidR="0005136B">
        <w:rPr>
          <w:rFonts w:ascii="Arial" w:hAnsi="Arial" w:cs="Arial"/>
          <w:lang w:val="en-GB"/>
        </w:rPr>
        <w:t>………………….</w:t>
      </w:r>
      <w:r w:rsidR="009B1CD0">
        <w:rPr>
          <w:rFonts w:ascii="Arial" w:hAnsi="Arial" w:cs="Arial"/>
          <w:lang w:val="en-GB"/>
        </w:rPr>
        <w:t>…………</w:t>
      </w:r>
    </w:p>
    <w:p w14:paraId="0929C49C" w14:textId="375869C7" w:rsidR="009B1CD0" w:rsidRPr="005F6FB2" w:rsidRDefault="008B05C8"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rsidRPr="005F6FB2">
        <w:instrText xml:space="preserve"> FORMCHECKBOX </w:instrText>
      </w:r>
      <w:r>
        <w:fldChar w:fldCharType="separate"/>
      </w:r>
      <w:r>
        <w:fldChar w:fldCharType="end"/>
      </w:r>
      <w:r w:rsidR="009B1CD0" w:rsidRPr="005F6FB2">
        <w:rPr>
          <w:rFonts w:ascii="Arial" w:hAnsi="Arial" w:cs="Arial"/>
        </w:rPr>
        <w:t xml:space="preserve"> CC</w:t>
      </w:r>
      <w:r w:rsidR="005F6FB2" w:rsidRPr="005F6FB2">
        <w:rPr>
          <w:rFonts w:ascii="Arial" w:hAnsi="Arial" w:cs="Arial"/>
        </w:rPr>
        <w:t>A</w:t>
      </w:r>
      <w:r w:rsidR="009B1CD0" w:rsidRPr="005F6FB2">
        <w:rPr>
          <w:rFonts w:ascii="Arial" w:hAnsi="Arial" w:cs="Arial"/>
        </w:rPr>
        <w:t>P ……………………………………………………………………………………</w:t>
      </w:r>
      <w:r w:rsidR="0005136B">
        <w:rPr>
          <w:rFonts w:ascii="Arial" w:hAnsi="Arial" w:cs="Arial"/>
        </w:rPr>
        <w:t>……………</w:t>
      </w:r>
      <w:proofErr w:type="gramStart"/>
      <w:r w:rsidR="0005136B">
        <w:rPr>
          <w:rFonts w:ascii="Arial" w:hAnsi="Arial" w:cs="Arial"/>
        </w:rPr>
        <w:t>…….</w:t>
      </w:r>
      <w:r w:rsidR="009B1CD0" w:rsidRPr="005F6FB2">
        <w:rPr>
          <w:rFonts w:ascii="Arial" w:hAnsi="Arial" w:cs="Arial"/>
        </w:rPr>
        <w:t>…..</w:t>
      </w:r>
      <w:proofErr w:type="gramEnd"/>
    </w:p>
    <w:p w14:paraId="22685B08" w14:textId="20CBDA5D" w:rsidR="0065128E" w:rsidRPr="005F6FB2" w:rsidRDefault="008B05C8" w:rsidP="0065128E">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65128E" w:rsidRPr="005F6FB2">
        <w:instrText xml:space="preserve"> FORMCHECKBOX </w:instrText>
      </w:r>
      <w:r>
        <w:fldChar w:fldCharType="separate"/>
      </w:r>
      <w:r>
        <w:fldChar w:fldCharType="end"/>
      </w:r>
      <w:r w:rsidR="0065128E" w:rsidRPr="005F6FB2">
        <w:rPr>
          <w:rFonts w:ascii="Arial" w:hAnsi="Arial" w:cs="Arial"/>
        </w:rPr>
        <w:t xml:space="preserve"> RC  </w:t>
      </w:r>
      <w:r w:rsidR="0005136B">
        <w:rPr>
          <w:rFonts w:ascii="Arial" w:hAnsi="Arial" w:cs="Arial"/>
        </w:rPr>
        <w:t xml:space="preserve">    …………</w:t>
      </w:r>
      <w:proofErr w:type="gramStart"/>
      <w:r w:rsidR="0005136B">
        <w:rPr>
          <w:rFonts w:ascii="Arial" w:hAnsi="Arial" w:cs="Arial"/>
        </w:rPr>
        <w:t>…….</w:t>
      </w:r>
      <w:proofErr w:type="gramEnd"/>
      <w:r w:rsidR="0065128E" w:rsidRPr="005F6FB2">
        <w:rPr>
          <w:rFonts w:ascii="Arial" w:hAnsi="Arial" w:cs="Arial"/>
        </w:rPr>
        <w:t>……………………………………………………………………………………</w:t>
      </w:r>
      <w:proofErr w:type="gramStart"/>
      <w:r w:rsidR="0065128E" w:rsidRPr="005F6FB2">
        <w:rPr>
          <w:rFonts w:ascii="Arial" w:hAnsi="Arial" w:cs="Arial"/>
        </w:rPr>
        <w:t>…….</w:t>
      </w:r>
      <w:proofErr w:type="gramEnd"/>
      <w:r w:rsidR="0065128E" w:rsidRPr="005F6FB2">
        <w:rPr>
          <w:rFonts w:ascii="Arial" w:hAnsi="Arial" w:cs="Arial"/>
        </w:rPr>
        <w:t>.</w:t>
      </w:r>
    </w:p>
    <w:p w14:paraId="18790AE4" w14:textId="65E74A72" w:rsidR="009B1CD0" w:rsidRDefault="008B05C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AF3829">
        <w:instrText xml:space="preserve"> FORMCHECKBOX </w:instrText>
      </w:r>
      <w:r>
        <w:fldChar w:fldCharType="separate"/>
      </w:r>
      <w:r>
        <w:fldChar w:fldCharType="end"/>
      </w:r>
      <w:r w:rsidR="0065128E">
        <w:rPr>
          <w:rFonts w:ascii="Arial" w:hAnsi="Arial" w:cs="Arial"/>
        </w:rPr>
        <w:t xml:space="preserve"> Autres :</w:t>
      </w:r>
      <w:r w:rsidR="003D6679">
        <w:rPr>
          <w:rFonts w:ascii="Arial" w:hAnsi="Arial" w:cs="Arial"/>
        </w:rPr>
        <w:t xml:space="preserve"> </w:t>
      </w:r>
      <w:r w:rsidR="00A650EA">
        <w:rPr>
          <w:rFonts w:ascii="Arial" w:hAnsi="Arial" w:cs="Arial"/>
        </w:rPr>
        <w:t xml:space="preserve">Plans </w:t>
      </w:r>
      <w:r w:rsidR="009B1CD0">
        <w:rPr>
          <w:rFonts w:ascii="Arial" w:hAnsi="Arial" w:cs="Arial"/>
        </w:rPr>
        <w:t>………</w:t>
      </w:r>
    </w:p>
    <w:p w14:paraId="76A37D27" w14:textId="77777777" w:rsidR="009B1CD0" w:rsidRDefault="009B1CD0" w:rsidP="00710FD6">
      <w:pPr>
        <w:tabs>
          <w:tab w:val="left" w:pos="851"/>
        </w:tabs>
        <w:jc w:val="both"/>
        <w:rPr>
          <w:rFonts w:ascii="Arial" w:hAnsi="Arial" w:cs="Arial"/>
        </w:rPr>
      </w:pPr>
    </w:p>
    <w:p w14:paraId="79054770"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A9280B5" w14:textId="77777777" w:rsidR="009B1CD0" w:rsidRDefault="009B1CD0" w:rsidP="0083205E">
      <w:pPr>
        <w:tabs>
          <w:tab w:val="left" w:pos="851"/>
        </w:tabs>
        <w:jc w:val="both"/>
        <w:rPr>
          <w:rFonts w:ascii="Arial" w:hAnsi="Arial" w:cs="Arial"/>
        </w:rPr>
      </w:pPr>
    </w:p>
    <w:p w14:paraId="416084AF" w14:textId="77777777" w:rsidR="009B1CD0" w:rsidRDefault="008B05C8"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2ECEFAC0" w14:textId="77777777" w:rsidR="009B1CD0" w:rsidRDefault="009B1CD0" w:rsidP="0083205E">
      <w:pPr>
        <w:tabs>
          <w:tab w:val="left" w:pos="851"/>
        </w:tabs>
        <w:jc w:val="both"/>
        <w:rPr>
          <w:rFonts w:ascii="Arial" w:hAnsi="Arial" w:cs="Arial"/>
        </w:rPr>
      </w:pPr>
    </w:p>
    <w:p w14:paraId="55767509" w14:textId="77777777" w:rsidR="009B1CD0" w:rsidRDefault="008B05C8"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C74B99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5003E67" w14:textId="77777777" w:rsidR="009B1CD0" w:rsidRDefault="009B1CD0" w:rsidP="00CD46CC">
      <w:pPr>
        <w:tabs>
          <w:tab w:val="left" w:pos="851"/>
        </w:tabs>
        <w:jc w:val="both"/>
        <w:rPr>
          <w:rFonts w:ascii="Arial" w:hAnsi="Arial" w:cs="Arial"/>
        </w:rPr>
      </w:pPr>
    </w:p>
    <w:p w14:paraId="5566D4E0" w14:textId="77777777" w:rsidR="009B1CD0" w:rsidRDefault="009B1CD0" w:rsidP="009B45B9">
      <w:pPr>
        <w:tabs>
          <w:tab w:val="left" w:pos="851"/>
        </w:tabs>
        <w:jc w:val="both"/>
        <w:rPr>
          <w:rFonts w:ascii="Arial" w:hAnsi="Arial" w:cs="Arial"/>
        </w:rPr>
      </w:pPr>
    </w:p>
    <w:p w14:paraId="65017EF2" w14:textId="77777777" w:rsidR="009B1CD0" w:rsidRDefault="009B1CD0" w:rsidP="009B45B9">
      <w:pPr>
        <w:tabs>
          <w:tab w:val="left" w:pos="851"/>
        </w:tabs>
        <w:jc w:val="both"/>
        <w:rPr>
          <w:rFonts w:ascii="Arial" w:hAnsi="Arial" w:cs="Arial"/>
        </w:rPr>
      </w:pPr>
    </w:p>
    <w:p w14:paraId="0570077F" w14:textId="77777777" w:rsidR="009B1CD0" w:rsidRDefault="008B05C8"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5DC571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062A41" w14:textId="77777777" w:rsidR="009B1CD0" w:rsidRDefault="009B1CD0" w:rsidP="009B45B9">
      <w:pPr>
        <w:tabs>
          <w:tab w:val="left" w:pos="851"/>
        </w:tabs>
        <w:jc w:val="both"/>
        <w:rPr>
          <w:rFonts w:ascii="Arial" w:hAnsi="Arial" w:cs="Arial"/>
        </w:rPr>
      </w:pPr>
    </w:p>
    <w:p w14:paraId="448FE717" w14:textId="77777777" w:rsidR="009B1CD0" w:rsidRDefault="009B1CD0" w:rsidP="009B45B9">
      <w:pPr>
        <w:tabs>
          <w:tab w:val="left" w:pos="851"/>
        </w:tabs>
        <w:jc w:val="both"/>
        <w:rPr>
          <w:rFonts w:ascii="Arial" w:hAnsi="Arial" w:cs="Arial"/>
        </w:rPr>
      </w:pPr>
    </w:p>
    <w:p w14:paraId="5FA13146" w14:textId="77777777" w:rsidR="009B1CD0" w:rsidRDefault="009B1CD0" w:rsidP="009B45B9">
      <w:pPr>
        <w:tabs>
          <w:tab w:val="left" w:pos="851"/>
        </w:tabs>
        <w:jc w:val="both"/>
        <w:rPr>
          <w:rFonts w:ascii="Arial" w:hAnsi="Arial" w:cs="Arial"/>
        </w:rPr>
      </w:pPr>
    </w:p>
    <w:p w14:paraId="45EC350D" w14:textId="77777777" w:rsidR="009B1CD0" w:rsidRDefault="008B05C8"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1BC1FC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3C5065E" w14:textId="77777777" w:rsidR="009B1CD0" w:rsidRDefault="009B1CD0" w:rsidP="009B45B9">
      <w:pPr>
        <w:pStyle w:val="fcase1ertab"/>
        <w:tabs>
          <w:tab w:val="left" w:pos="851"/>
        </w:tabs>
        <w:ind w:left="0" w:firstLine="0"/>
        <w:rPr>
          <w:rFonts w:ascii="Arial" w:hAnsi="Arial" w:cs="Arial"/>
        </w:rPr>
      </w:pPr>
    </w:p>
    <w:p w14:paraId="289220B0" w14:textId="77777777" w:rsidR="009B1CD0" w:rsidRDefault="009B1CD0" w:rsidP="009B45B9">
      <w:pPr>
        <w:pStyle w:val="fcase1ertab"/>
        <w:tabs>
          <w:tab w:val="left" w:pos="851"/>
        </w:tabs>
        <w:ind w:left="0" w:firstLine="0"/>
        <w:rPr>
          <w:rFonts w:ascii="Arial" w:hAnsi="Arial" w:cs="Arial"/>
        </w:rPr>
      </w:pPr>
    </w:p>
    <w:p w14:paraId="08FCBFEE"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35BC595" w14:textId="77777777" w:rsidR="009B1CD0" w:rsidRDefault="008B05C8"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2B7C0D7" w14:textId="77777777" w:rsidR="009B1CD0" w:rsidRDefault="008B05C8"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6E6DDE88" w14:textId="77777777" w:rsidR="009B1CD0" w:rsidRDefault="008B05C8"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7FEECD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59D18BA9"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6E7C722" w14:textId="77777777" w:rsidR="009B1CD0" w:rsidRDefault="008B05C8"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4CF3D0B"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D6592BB"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CBAF190"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AD2153A" w14:textId="77777777" w:rsidR="009B1CD0" w:rsidRDefault="008B05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37F25B51" w14:textId="77777777" w:rsidR="002C2CA3" w:rsidRDefault="002C2CA3" w:rsidP="009B45B9">
      <w:pPr>
        <w:pStyle w:val="fcasegauche"/>
        <w:tabs>
          <w:tab w:val="left" w:pos="851"/>
        </w:tabs>
        <w:spacing w:after="0"/>
        <w:ind w:left="0" w:firstLine="0"/>
        <w:rPr>
          <w:rFonts w:ascii="Arial" w:hAnsi="Arial" w:cs="Arial"/>
        </w:rPr>
      </w:pPr>
    </w:p>
    <w:p w14:paraId="67A60BD0" w14:textId="77777777" w:rsidR="009B1CD0" w:rsidRDefault="009B1CD0" w:rsidP="009B45B9">
      <w:pPr>
        <w:pStyle w:val="fcasegauche"/>
        <w:pageBreakBefore/>
        <w:tabs>
          <w:tab w:val="left" w:pos="851"/>
        </w:tabs>
        <w:spacing w:after="0"/>
        <w:ind w:left="0" w:firstLine="0"/>
        <w:rPr>
          <w:rFonts w:ascii="Arial" w:hAnsi="Arial" w:cs="Arial"/>
        </w:rPr>
      </w:pPr>
    </w:p>
    <w:p w14:paraId="68201F2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357E6E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E42B7B6" w14:textId="77777777" w:rsidR="00036500" w:rsidRDefault="00036500" w:rsidP="009B45B9">
      <w:pPr>
        <w:tabs>
          <w:tab w:val="left" w:pos="851"/>
          <w:tab w:val="left" w:pos="6237"/>
        </w:tabs>
        <w:rPr>
          <w:rFonts w:ascii="Arial" w:hAnsi="Arial" w:cs="Arial"/>
          <w:i/>
          <w:iCs/>
          <w:sz w:val="18"/>
          <w:szCs w:val="18"/>
        </w:rPr>
      </w:pPr>
    </w:p>
    <w:p w14:paraId="708EA1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AE9AE8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D8F9F5" w14:textId="77777777" w:rsidR="00354C04" w:rsidRDefault="008B05C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5BFA1D7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6C251A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254878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83FE706"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68EC8B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EB5FD4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6F6C3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C34AB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A16EAA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13F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9B7A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DF62450" w14:textId="77777777">
        <w:trPr>
          <w:trHeight w:val="1021"/>
        </w:trPr>
        <w:tc>
          <w:tcPr>
            <w:tcW w:w="4503" w:type="dxa"/>
            <w:tcBorders>
              <w:top w:val="single" w:sz="4" w:space="0" w:color="000000"/>
              <w:left w:val="single" w:sz="4" w:space="0" w:color="000000"/>
            </w:tcBorders>
            <w:shd w:val="clear" w:color="auto" w:fill="CCFFFF"/>
          </w:tcPr>
          <w:p w14:paraId="13AD62C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B2BDF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2F6302" w14:textId="77777777" w:rsidR="009B1CD0" w:rsidRDefault="009B1CD0" w:rsidP="006F3DF9">
            <w:pPr>
              <w:tabs>
                <w:tab w:val="left" w:pos="851"/>
              </w:tabs>
              <w:snapToGrid w:val="0"/>
              <w:jc w:val="both"/>
              <w:rPr>
                <w:rFonts w:ascii="Arial" w:hAnsi="Arial" w:cs="Arial"/>
              </w:rPr>
            </w:pPr>
          </w:p>
        </w:tc>
      </w:tr>
      <w:tr w:rsidR="009B1CD0" w14:paraId="1353804A" w14:textId="77777777">
        <w:trPr>
          <w:trHeight w:val="1021"/>
        </w:trPr>
        <w:tc>
          <w:tcPr>
            <w:tcW w:w="4503" w:type="dxa"/>
            <w:tcBorders>
              <w:left w:val="single" w:sz="4" w:space="0" w:color="000000"/>
            </w:tcBorders>
          </w:tcPr>
          <w:p w14:paraId="56DBC9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8D60A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66C49AE" w14:textId="77777777" w:rsidR="009B1CD0" w:rsidRDefault="009B1CD0" w:rsidP="006F3DF9">
            <w:pPr>
              <w:tabs>
                <w:tab w:val="left" w:pos="851"/>
              </w:tabs>
              <w:snapToGrid w:val="0"/>
              <w:jc w:val="both"/>
              <w:rPr>
                <w:rFonts w:ascii="Arial" w:hAnsi="Arial" w:cs="Arial"/>
              </w:rPr>
            </w:pPr>
          </w:p>
        </w:tc>
      </w:tr>
      <w:tr w:rsidR="009B1CD0" w14:paraId="65D77E6B" w14:textId="77777777">
        <w:trPr>
          <w:trHeight w:val="1021"/>
        </w:trPr>
        <w:tc>
          <w:tcPr>
            <w:tcW w:w="4503" w:type="dxa"/>
            <w:tcBorders>
              <w:left w:val="single" w:sz="4" w:space="0" w:color="000000"/>
              <w:bottom w:val="single" w:sz="4" w:space="0" w:color="000000"/>
            </w:tcBorders>
            <w:shd w:val="clear" w:color="auto" w:fill="CCFFFF"/>
          </w:tcPr>
          <w:p w14:paraId="056D55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8249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32460" w14:textId="77777777" w:rsidR="009B1CD0" w:rsidRDefault="009B1CD0" w:rsidP="006F3DF9">
            <w:pPr>
              <w:tabs>
                <w:tab w:val="left" w:pos="851"/>
              </w:tabs>
              <w:snapToGrid w:val="0"/>
              <w:jc w:val="both"/>
              <w:rPr>
                <w:rFonts w:ascii="Arial" w:hAnsi="Arial" w:cs="Arial"/>
              </w:rPr>
            </w:pPr>
          </w:p>
        </w:tc>
      </w:tr>
    </w:tbl>
    <w:p w14:paraId="1719BF57" w14:textId="77777777" w:rsidR="009B1CD0" w:rsidRDefault="009B1CD0" w:rsidP="006C4338">
      <w:pPr>
        <w:pStyle w:val="fcasegauche"/>
        <w:tabs>
          <w:tab w:val="left" w:pos="851"/>
        </w:tabs>
        <w:spacing w:after="0"/>
        <w:ind w:left="0" w:firstLine="0"/>
        <w:rPr>
          <w:rFonts w:ascii="Arial" w:hAnsi="Arial" w:cs="Arial"/>
          <w:bCs/>
          <w:iCs/>
        </w:rPr>
      </w:pPr>
    </w:p>
    <w:p w14:paraId="51CE38B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F634CC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84546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2A656D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25F7AF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3FDE47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E31CD8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7A63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3B82E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1ABF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9371F52" w14:textId="77777777" w:rsidR="009B1CD0" w:rsidRDefault="009B1CD0" w:rsidP="00934503">
      <w:pPr>
        <w:tabs>
          <w:tab w:val="left" w:pos="426"/>
          <w:tab w:val="left" w:pos="851"/>
        </w:tabs>
        <w:rPr>
          <w:rFonts w:ascii="Arial" w:hAnsi="Arial" w:cs="Arial"/>
          <w:b/>
        </w:rPr>
      </w:pPr>
    </w:p>
    <w:p w14:paraId="72B9425C" w14:textId="5FB2BF4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4833BEC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29CB5B" w14:textId="77777777" w:rsidR="009B1CD0" w:rsidRDefault="009B1CD0" w:rsidP="009B45B9">
      <w:pPr>
        <w:tabs>
          <w:tab w:val="left" w:pos="426"/>
          <w:tab w:val="left" w:pos="851"/>
        </w:tabs>
        <w:jc w:val="both"/>
        <w:rPr>
          <w:rFonts w:ascii="Arial" w:hAnsi="Arial" w:cs="Arial"/>
          <w:b/>
        </w:rPr>
      </w:pPr>
    </w:p>
    <w:p w14:paraId="526B2259" w14:textId="77777777" w:rsidR="009B1CD0" w:rsidRDefault="009B1CD0" w:rsidP="009B45B9">
      <w:pPr>
        <w:tabs>
          <w:tab w:val="left" w:pos="426"/>
          <w:tab w:val="left" w:pos="851"/>
        </w:tabs>
        <w:jc w:val="both"/>
        <w:rPr>
          <w:rFonts w:ascii="Arial" w:hAnsi="Arial" w:cs="Arial"/>
          <w:b/>
        </w:rPr>
      </w:pPr>
    </w:p>
    <w:p w14:paraId="7311845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020E55BF" w14:textId="77777777" w:rsidR="009B1CD0" w:rsidRDefault="009B1CD0" w:rsidP="009B45B9">
      <w:pPr>
        <w:tabs>
          <w:tab w:val="left" w:pos="576"/>
          <w:tab w:val="left" w:pos="851"/>
        </w:tabs>
        <w:jc w:val="both"/>
        <w:rPr>
          <w:rFonts w:ascii="Arial" w:hAnsi="Arial" w:cs="Arial"/>
        </w:rPr>
      </w:pPr>
    </w:p>
    <w:p w14:paraId="7AFC41F2" w14:textId="6CFF43EA"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2073BE">
        <w:rPr>
          <w:rFonts w:ascii="Arial" w:hAnsi="Arial" w:cs="Arial"/>
        </w:rPr>
        <w:t xml:space="preserve">4 </w:t>
      </w:r>
      <w:proofErr w:type="gramStart"/>
      <w:r w:rsidR="002073BE">
        <w:rPr>
          <w:rFonts w:ascii="Arial" w:hAnsi="Arial" w:cs="Arial"/>
        </w:rPr>
        <w:t>mois</w:t>
      </w:r>
      <w:r w:rsidR="002172B2">
        <w:rPr>
          <w:rFonts w:ascii="Arial" w:hAnsi="Arial" w:cs="Arial"/>
        </w:rPr>
        <w:t xml:space="preserve"> </w:t>
      </w:r>
      <w:r>
        <w:rPr>
          <w:rFonts w:ascii="Arial" w:hAnsi="Arial" w:cs="Arial"/>
        </w:rPr>
        <w:t xml:space="preserve"> à</w:t>
      </w:r>
      <w:proofErr w:type="gramEnd"/>
      <w:r>
        <w:rPr>
          <w:rFonts w:ascii="Arial" w:hAnsi="Arial" w:cs="Arial"/>
        </w:rPr>
        <w:t xml:space="preserve"> compter de :</w:t>
      </w:r>
    </w:p>
    <w:p w14:paraId="3A7ADEA6" w14:textId="77777777" w:rsidR="009B1CD0" w:rsidRDefault="009B1CD0" w:rsidP="009B45B9">
      <w:pPr>
        <w:tabs>
          <w:tab w:val="left" w:pos="851"/>
        </w:tabs>
      </w:pPr>
      <w:r>
        <w:rPr>
          <w:rFonts w:ascii="Arial" w:hAnsi="Arial" w:cs="Arial"/>
          <w:i/>
          <w:sz w:val="18"/>
          <w:szCs w:val="18"/>
        </w:rPr>
        <w:t>(Cocher la case correspondante.)</w:t>
      </w:r>
    </w:p>
    <w:p w14:paraId="16BC48EB" w14:textId="77777777"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50462534" w14:textId="6A8F58BF" w:rsidR="009B1CD0" w:rsidRDefault="00844DAA" w:rsidP="009B45B9">
      <w:pPr>
        <w:tabs>
          <w:tab w:val="left" w:pos="851"/>
        </w:tabs>
        <w:spacing w:before="120"/>
        <w:ind w:left="567"/>
        <w:jc w:val="both"/>
      </w:pPr>
      <w:r>
        <w:tab/>
      </w:r>
      <w:r w:rsidR="008B05C8">
        <w:fldChar w:fldCharType="begin">
          <w:ffData>
            <w:name w:val=""/>
            <w:enabled/>
            <w:calcOnExit w:val="0"/>
            <w:checkBox>
              <w:size w:val="20"/>
              <w:default w:val="1"/>
            </w:checkBox>
          </w:ffData>
        </w:fldChar>
      </w:r>
      <w:r w:rsidR="00AF3829">
        <w:instrText xml:space="preserve"> FORMCHECKBOX </w:instrText>
      </w:r>
      <w:r w:rsidR="008B05C8">
        <w:fldChar w:fldCharType="separate"/>
      </w:r>
      <w:r w:rsidR="008B05C8">
        <w:fldChar w:fldCharType="end"/>
      </w:r>
      <w:r w:rsidR="009B1CD0">
        <w:rPr>
          <w:rFonts w:ascii="Arial" w:hAnsi="Arial" w:cs="Arial"/>
        </w:rPr>
        <w:tab/>
      </w:r>
      <w:r w:rsidR="008F1AA8">
        <w:rPr>
          <w:rFonts w:ascii="Arial" w:hAnsi="Arial" w:cs="Arial"/>
        </w:rPr>
        <w:t xml:space="preserve">La date de réception de la notification </w:t>
      </w:r>
      <w:r w:rsidR="003C1ECE">
        <w:rPr>
          <w:rFonts w:ascii="Arial" w:hAnsi="Arial" w:cs="Arial"/>
        </w:rPr>
        <w:t xml:space="preserve">ou </w:t>
      </w:r>
      <w:r w:rsidR="008F1AA8">
        <w:rPr>
          <w:rFonts w:ascii="Arial" w:hAnsi="Arial" w:cs="Arial"/>
        </w:rPr>
        <w:t>de l’ordre de service </w:t>
      </w:r>
      <w:r w:rsidR="009B1CD0">
        <w:rPr>
          <w:rFonts w:ascii="Arial" w:hAnsi="Arial" w:cs="Arial"/>
        </w:rPr>
        <w:t>;</w:t>
      </w:r>
    </w:p>
    <w:p w14:paraId="2E0E20D2" w14:textId="77777777" w:rsidR="009B1CD0" w:rsidRDefault="00844DAA" w:rsidP="009B45B9">
      <w:pPr>
        <w:tabs>
          <w:tab w:val="left" w:pos="851"/>
        </w:tabs>
        <w:spacing w:before="120"/>
        <w:ind w:left="1134" w:hanging="567"/>
        <w:jc w:val="both"/>
        <w:rPr>
          <w:rFonts w:ascii="Arial" w:hAnsi="Arial" w:cs="Arial"/>
          <w:b/>
        </w:rPr>
      </w:pP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6F0DE576" w14:textId="77777777" w:rsidR="009B1CD0" w:rsidRDefault="009B1CD0" w:rsidP="009B45B9">
      <w:pPr>
        <w:tabs>
          <w:tab w:val="left" w:pos="426"/>
          <w:tab w:val="left" w:pos="851"/>
        </w:tabs>
        <w:jc w:val="both"/>
        <w:rPr>
          <w:rFonts w:ascii="Arial" w:hAnsi="Arial" w:cs="Arial"/>
          <w:b/>
        </w:rPr>
      </w:pPr>
    </w:p>
    <w:p w14:paraId="0328E385" w14:textId="1E23395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B05C8">
        <w:fldChar w:fldCharType="begin">
          <w:ffData>
            <w:name w:val=""/>
            <w:enabled/>
            <w:calcOnExit w:val="0"/>
            <w:checkBox>
              <w:size w:val="20"/>
              <w:default w:val="0"/>
            </w:checkBox>
          </w:ffData>
        </w:fldChar>
      </w:r>
      <w:r w:rsidR="007D7A65">
        <w:instrText xml:space="preserve"> FORMCHECKBOX </w:instrText>
      </w:r>
      <w:r w:rsidR="008B05C8">
        <w:fldChar w:fldCharType="separate"/>
      </w:r>
      <w:r w:rsidR="008B05C8">
        <w:fldChar w:fldCharType="end"/>
      </w:r>
      <w:r>
        <w:tab/>
        <w:t>NON</w:t>
      </w:r>
      <w:r>
        <w:tab/>
      </w:r>
      <w:r>
        <w:tab/>
      </w:r>
      <w:r>
        <w:tab/>
      </w:r>
      <w:r w:rsidR="0028549B">
        <w:fldChar w:fldCharType="begin">
          <w:ffData>
            <w:name w:val=""/>
            <w:enabled/>
            <w:calcOnExit w:val="0"/>
            <w:checkBox>
              <w:size w:val="20"/>
              <w:default w:val="0"/>
            </w:checkBox>
          </w:ffData>
        </w:fldChar>
      </w:r>
      <w:r w:rsidR="0028549B">
        <w:instrText xml:space="preserve"> FORMCHECKBOX </w:instrText>
      </w:r>
      <w:r w:rsidR="0028549B">
        <w:fldChar w:fldCharType="separate"/>
      </w:r>
      <w:r w:rsidR="0028549B">
        <w:fldChar w:fldCharType="end"/>
      </w:r>
      <w:r>
        <w:tab/>
        <w:t>OUI</w:t>
      </w:r>
    </w:p>
    <w:p w14:paraId="52AD1E5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671ABD9" w14:textId="77777777" w:rsidR="009B1CD0" w:rsidRDefault="009B1CD0" w:rsidP="009B45B9">
      <w:pPr>
        <w:tabs>
          <w:tab w:val="left" w:pos="426"/>
          <w:tab w:val="left" w:pos="851"/>
        </w:tabs>
        <w:jc w:val="both"/>
        <w:rPr>
          <w:rFonts w:ascii="Arial" w:hAnsi="Arial" w:cs="Arial"/>
        </w:rPr>
      </w:pPr>
    </w:p>
    <w:p w14:paraId="61DA96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BFF6DF" w14:textId="485C4C4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46E772A" w14:textId="2894B75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8549B">
        <w:rPr>
          <w:rFonts w:ascii="Arial" w:hAnsi="Arial" w:cs="Arial"/>
        </w:rPr>
        <w:t>….............</w:t>
      </w:r>
    </w:p>
    <w:p w14:paraId="4CDE8244" w14:textId="77777777" w:rsidR="009B1CD0" w:rsidRDefault="009B1CD0" w:rsidP="009B45B9">
      <w:pPr>
        <w:tabs>
          <w:tab w:val="left" w:pos="426"/>
          <w:tab w:val="left" w:pos="851"/>
        </w:tabs>
        <w:jc w:val="both"/>
        <w:rPr>
          <w:rFonts w:ascii="Arial" w:hAnsi="Arial" w:cs="Arial"/>
          <w:b/>
        </w:rPr>
      </w:pPr>
    </w:p>
    <w:p w14:paraId="0F3835DC" w14:textId="77777777" w:rsidR="009B1CD0" w:rsidRDefault="009B1CD0" w:rsidP="009B45B9">
      <w:pPr>
        <w:tabs>
          <w:tab w:val="left" w:pos="426"/>
          <w:tab w:val="left" w:pos="851"/>
        </w:tabs>
        <w:jc w:val="both"/>
        <w:rPr>
          <w:rFonts w:ascii="Arial" w:hAnsi="Arial" w:cs="Arial"/>
          <w:b/>
        </w:rPr>
      </w:pPr>
    </w:p>
    <w:p w14:paraId="7A76F383" w14:textId="77777777" w:rsidR="009B1CD0" w:rsidRDefault="009B1CD0" w:rsidP="009B45B9">
      <w:pPr>
        <w:tabs>
          <w:tab w:val="left" w:pos="426"/>
          <w:tab w:val="left" w:pos="851"/>
        </w:tabs>
        <w:jc w:val="both"/>
        <w:rPr>
          <w:rFonts w:ascii="Arial" w:hAnsi="Arial" w:cs="Arial"/>
          <w:b/>
        </w:rPr>
      </w:pPr>
    </w:p>
    <w:p w14:paraId="4068EA71" w14:textId="77777777" w:rsidR="009B1CD0" w:rsidRDefault="009B1CD0" w:rsidP="009B45B9">
      <w:pPr>
        <w:tabs>
          <w:tab w:val="left" w:pos="851"/>
        </w:tabs>
        <w:jc w:val="both"/>
        <w:rPr>
          <w:rFonts w:ascii="Arial" w:hAnsi="Arial" w:cs="Arial"/>
          <w:bCs/>
        </w:rPr>
      </w:pPr>
    </w:p>
    <w:p w14:paraId="13F6C2A7"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EADEB" w14:textId="77777777">
        <w:tc>
          <w:tcPr>
            <w:tcW w:w="10419" w:type="dxa"/>
            <w:shd w:val="clear" w:color="auto" w:fill="66CCFF"/>
          </w:tcPr>
          <w:p w14:paraId="7C962C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A2DBD4" w14:textId="77777777" w:rsidR="009B1CD0" w:rsidRDefault="009B1CD0" w:rsidP="006C4338">
      <w:pPr>
        <w:tabs>
          <w:tab w:val="left" w:pos="851"/>
        </w:tabs>
        <w:jc w:val="both"/>
      </w:pPr>
    </w:p>
    <w:p w14:paraId="0DD8041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322E4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D25C9A" w14:textId="77777777" w:rsidTr="009B45B9">
        <w:tc>
          <w:tcPr>
            <w:tcW w:w="4644" w:type="dxa"/>
            <w:tcBorders>
              <w:top w:val="single" w:sz="4" w:space="0" w:color="000000"/>
              <w:left w:val="single" w:sz="4" w:space="0" w:color="000000"/>
              <w:bottom w:val="single" w:sz="4" w:space="0" w:color="000000"/>
            </w:tcBorders>
            <w:vAlign w:val="center"/>
          </w:tcPr>
          <w:p w14:paraId="5C9BD7B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AFB7E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D3042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F85A9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245251" w14:textId="77777777" w:rsidTr="009B45B9">
        <w:trPr>
          <w:trHeight w:val="1021"/>
        </w:trPr>
        <w:tc>
          <w:tcPr>
            <w:tcW w:w="4644" w:type="dxa"/>
            <w:tcBorders>
              <w:top w:val="single" w:sz="4" w:space="0" w:color="000000"/>
              <w:left w:val="single" w:sz="4" w:space="0" w:color="000000"/>
              <w:bottom w:val="single" w:sz="4" w:space="0" w:color="auto"/>
            </w:tcBorders>
          </w:tcPr>
          <w:p w14:paraId="623747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B365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53DBCE" w14:textId="77777777" w:rsidR="00332B12" w:rsidRDefault="00332B12" w:rsidP="00B054DA">
            <w:pPr>
              <w:tabs>
                <w:tab w:val="left" w:pos="851"/>
              </w:tabs>
              <w:snapToGrid w:val="0"/>
              <w:jc w:val="both"/>
              <w:rPr>
                <w:rFonts w:ascii="Arial" w:hAnsi="Arial" w:cs="Arial"/>
                <w:b/>
                <w:bCs/>
              </w:rPr>
            </w:pPr>
          </w:p>
        </w:tc>
      </w:tr>
    </w:tbl>
    <w:p w14:paraId="1E76B72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5D492E" w14:textId="77777777" w:rsidR="00332B12" w:rsidRDefault="00332B12" w:rsidP="00332B12">
      <w:pPr>
        <w:pStyle w:val="fcase1ertab"/>
        <w:tabs>
          <w:tab w:val="left" w:pos="851"/>
        </w:tabs>
        <w:ind w:left="0" w:firstLine="0"/>
        <w:rPr>
          <w:rFonts w:ascii="Arial" w:hAnsi="Arial" w:cs="Arial"/>
          <w:b/>
          <w:sz w:val="22"/>
          <w:szCs w:val="22"/>
        </w:rPr>
      </w:pPr>
    </w:p>
    <w:p w14:paraId="54CD46C5" w14:textId="77777777" w:rsidR="00AF3829" w:rsidRDefault="00AF3829" w:rsidP="00332B12">
      <w:pPr>
        <w:pStyle w:val="fcase1ertab"/>
        <w:tabs>
          <w:tab w:val="left" w:pos="851"/>
        </w:tabs>
        <w:ind w:left="0" w:firstLine="0"/>
        <w:rPr>
          <w:rFonts w:ascii="Arial" w:hAnsi="Arial" w:cs="Arial"/>
          <w:b/>
          <w:sz w:val="22"/>
          <w:szCs w:val="22"/>
        </w:rPr>
      </w:pPr>
    </w:p>
    <w:p w14:paraId="6220E45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2E478E2" w14:textId="77777777" w:rsidR="00332B12" w:rsidRDefault="00332B12" w:rsidP="006C4338">
      <w:pPr>
        <w:tabs>
          <w:tab w:val="left" w:pos="851"/>
        </w:tabs>
        <w:jc w:val="both"/>
      </w:pPr>
    </w:p>
    <w:p w14:paraId="31FE2E1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F3A5CA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24783" w14:textId="77777777" w:rsidR="009B1CD0" w:rsidRDefault="009B1CD0" w:rsidP="005846FB">
      <w:pPr>
        <w:tabs>
          <w:tab w:val="left" w:pos="851"/>
        </w:tabs>
        <w:rPr>
          <w:rFonts w:ascii="Arial" w:hAnsi="Arial" w:cs="Arial"/>
        </w:rPr>
      </w:pPr>
    </w:p>
    <w:p w14:paraId="5B7E77BB" w14:textId="77777777" w:rsidR="00036500" w:rsidRDefault="00036500" w:rsidP="005846FB">
      <w:pPr>
        <w:tabs>
          <w:tab w:val="left" w:pos="851"/>
        </w:tabs>
        <w:rPr>
          <w:rFonts w:ascii="Arial" w:hAnsi="Arial" w:cs="Arial"/>
        </w:rPr>
      </w:pPr>
    </w:p>
    <w:p w14:paraId="1DC4269D" w14:textId="77777777" w:rsidR="00332B12" w:rsidRDefault="00332B12" w:rsidP="0061068C">
      <w:pPr>
        <w:tabs>
          <w:tab w:val="left" w:pos="851"/>
        </w:tabs>
        <w:rPr>
          <w:rFonts w:ascii="Arial" w:hAnsi="Arial" w:cs="Arial"/>
        </w:rPr>
      </w:pPr>
    </w:p>
    <w:p w14:paraId="090A1B2C" w14:textId="77777777" w:rsidR="00332B12" w:rsidRDefault="00332B12" w:rsidP="00710FD6">
      <w:pPr>
        <w:tabs>
          <w:tab w:val="left" w:pos="851"/>
        </w:tabs>
        <w:rPr>
          <w:rFonts w:ascii="Arial" w:hAnsi="Arial" w:cs="Arial"/>
        </w:rPr>
      </w:pPr>
    </w:p>
    <w:p w14:paraId="63C11B0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37F18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38C0A6" w14:textId="77777777" w:rsidR="00354C04" w:rsidRDefault="008B05C8"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7437188" w14:textId="77777777" w:rsidR="009B1CD0" w:rsidRDefault="009B1CD0" w:rsidP="0083205E">
      <w:pPr>
        <w:tabs>
          <w:tab w:val="left" w:pos="851"/>
        </w:tabs>
        <w:rPr>
          <w:rFonts w:ascii="Arial" w:hAnsi="Arial" w:cs="Arial"/>
        </w:rPr>
      </w:pPr>
    </w:p>
    <w:p w14:paraId="116734FE" w14:textId="77777777" w:rsidR="001C733C" w:rsidRDefault="001C733C" w:rsidP="00CD46CC">
      <w:pPr>
        <w:tabs>
          <w:tab w:val="left" w:pos="851"/>
        </w:tabs>
        <w:rPr>
          <w:rFonts w:ascii="Arial" w:hAnsi="Arial" w:cs="Arial"/>
        </w:rPr>
      </w:pPr>
    </w:p>
    <w:p w14:paraId="3F68ABCC" w14:textId="77777777" w:rsidR="002904AF" w:rsidRDefault="008B05C8"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937B7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DF358B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F6D4D" w14:textId="77777777" w:rsidR="002904AF" w:rsidRDefault="001C733C" w:rsidP="009B45B9">
      <w:pPr>
        <w:tabs>
          <w:tab w:val="left" w:pos="851"/>
        </w:tabs>
        <w:ind w:left="1695" w:hanging="1695"/>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E30F06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6825EB3" w14:textId="77777777" w:rsidR="002904AF" w:rsidRDefault="002904AF" w:rsidP="001C733C">
      <w:pPr>
        <w:tabs>
          <w:tab w:val="left" w:pos="851"/>
        </w:tabs>
        <w:rPr>
          <w:rFonts w:ascii="Arial" w:hAnsi="Arial" w:cs="Arial"/>
        </w:rPr>
      </w:pPr>
    </w:p>
    <w:p w14:paraId="0277F257" w14:textId="77777777" w:rsidR="002904AF" w:rsidRDefault="008B05C8"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E98AA1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1C19D21" w14:textId="77777777" w:rsidR="002904AF" w:rsidRDefault="002904AF" w:rsidP="002904AF">
      <w:pPr>
        <w:tabs>
          <w:tab w:val="left" w:pos="851"/>
        </w:tabs>
        <w:rPr>
          <w:rFonts w:ascii="Arial" w:hAnsi="Arial" w:cs="Arial"/>
          <w:iCs/>
        </w:rPr>
      </w:pPr>
    </w:p>
    <w:p w14:paraId="0BB5DFFF" w14:textId="77777777" w:rsidR="002904AF" w:rsidRDefault="002904AF" w:rsidP="002904AF">
      <w:pPr>
        <w:tabs>
          <w:tab w:val="left" w:pos="851"/>
        </w:tabs>
        <w:ind w:left="1134" w:hanging="850"/>
        <w:rPr>
          <w:rFonts w:ascii="Arial" w:hAnsi="Arial" w:cs="Arial"/>
        </w:rPr>
      </w:pPr>
      <w:r>
        <w:tab/>
      </w:r>
      <w:r w:rsidR="008B05C8">
        <w:fldChar w:fldCharType="begin">
          <w:ffData>
            <w:name w:val=""/>
            <w:enabled/>
            <w:calcOnExit w:val="0"/>
            <w:checkBox>
              <w:size w:val="20"/>
              <w:default w:val="0"/>
            </w:checkBox>
          </w:ffData>
        </w:fldChar>
      </w:r>
      <w:r>
        <w:instrText xml:space="preserve"> FORMCHECKBOX </w:instrText>
      </w:r>
      <w:r w:rsidR="008B05C8">
        <w:fldChar w:fldCharType="separate"/>
      </w:r>
      <w:r w:rsidR="008B05C8">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B5EE76B" w14:textId="77777777" w:rsidR="002904AF" w:rsidRDefault="002904AF" w:rsidP="002904AF">
      <w:pPr>
        <w:tabs>
          <w:tab w:val="left" w:pos="851"/>
        </w:tabs>
        <w:ind w:left="1134" w:hanging="850"/>
        <w:rPr>
          <w:rFonts w:ascii="Arial" w:hAnsi="Arial" w:cs="Arial"/>
          <w:i/>
          <w:sz w:val="18"/>
          <w:szCs w:val="18"/>
        </w:rPr>
      </w:pPr>
    </w:p>
    <w:p w14:paraId="62E0CD09" w14:textId="77777777" w:rsidR="001C733C" w:rsidRDefault="001C733C" w:rsidP="001C733C">
      <w:pPr>
        <w:tabs>
          <w:tab w:val="left" w:pos="851"/>
        </w:tabs>
        <w:rPr>
          <w:rFonts w:ascii="Arial" w:hAnsi="Arial" w:cs="Arial"/>
          <w:i/>
          <w:sz w:val="18"/>
          <w:szCs w:val="18"/>
        </w:rPr>
      </w:pPr>
    </w:p>
    <w:p w14:paraId="6526B1F3" w14:textId="77777777" w:rsidR="00036500" w:rsidRDefault="008B05C8"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885B5C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9A9E54" w14:textId="77777777" w:rsidR="00036500" w:rsidRDefault="00036500" w:rsidP="005846FB">
      <w:pPr>
        <w:tabs>
          <w:tab w:val="left" w:pos="851"/>
        </w:tabs>
        <w:rPr>
          <w:rFonts w:ascii="Arial" w:hAnsi="Arial" w:cs="Arial"/>
        </w:rPr>
      </w:pPr>
    </w:p>
    <w:p w14:paraId="32B8E7F7" w14:textId="77777777" w:rsidR="00AE7831" w:rsidRDefault="008B05C8"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7AA7B456" w14:textId="77777777" w:rsidR="00AE7831" w:rsidRDefault="00AE7831" w:rsidP="009B45B9">
      <w:pPr>
        <w:tabs>
          <w:tab w:val="left" w:pos="851"/>
        </w:tabs>
        <w:ind w:left="1701" w:hanging="850"/>
        <w:jc w:val="both"/>
      </w:pPr>
    </w:p>
    <w:p w14:paraId="0EBE3DA2" w14:textId="77777777" w:rsidR="00036500" w:rsidRDefault="008B05C8"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34F2307" w14:textId="77777777" w:rsidR="00036500" w:rsidRDefault="00036500" w:rsidP="006C4338">
      <w:pPr>
        <w:tabs>
          <w:tab w:val="left" w:pos="851"/>
        </w:tabs>
        <w:rPr>
          <w:rFonts w:ascii="Arial" w:hAnsi="Arial" w:cs="Arial"/>
          <w:iCs/>
        </w:rPr>
      </w:pPr>
    </w:p>
    <w:p w14:paraId="7DFF9FB4" w14:textId="77777777" w:rsidR="00036500" w:rsidRDefault="00844DAA" w:rsidP="009B45B9">
      <w:pPr>
        <w:tabs>
          <w:tab w:val="left" w:pos="851"/>
        </w:tabs>
        <w:ind w:left="1134" w:hanging="850"/>
        <w:rPr>
          <w:rFonts w:ascii="Arial" w:hAnsi="Arial" w:cs="Arial"/>
          <w:i/>
          <w:sz w:val="18"/>
          <w:szCs w:val="18"/>
        </w:rPr>
      </w:pPr>
      <w:r>
        <w:tab/>
      </w:r>
      <w:r w:rsidR="008B05C8">
        <w:fldChar w:fldCharType="begin">
          <w:ffData>
            <w:name w:val=""/>
            <w:enabled/>
            <w:calcOnExit w:val="0"/>
            <w:checkBox>
              <w:size w:val="20"/>
              <w:default w:val="0"/>
            </w:checkBox>
          </w:ffData>
        </w:fldChar>
      </w:r>
      <w:r w:rsidR="00036500">
        <w:instrText xml:space="preserve"> FORMCHECKBOX </w:instrText>
      </w:r>
      <w:r w:rsidR="008B05C8">
        <w:fldChar w:fldCharType="separate"/>
      </w:r>
      <w:r w:rsidR="008B05C8">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29EA6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5D4B82" w14:textId="77777777" w:rsidR="009B1CD0" w:rsidRDefault="009B1CD0" w:rsidP="006C4338">
      <w:pPr>
        <w:tabs>
          <w:tab w:val="left" w:pos="851"/>
        </w:tabs>
        <w:rPr>
          <w:rFonts w:ascii="Arial" w:hAnsi="Arial" w:cs="Arial"/>
        </w:rPr>
      </w:pPr>
    </w:p>
    <w:p w14:paraId="352674AC" w14:textId="77777777" w:rsidR="0021527A" w:rsidRDefault="0021527A" w:rsidP="006C4338">
      <w:pPr>
        <w:tabs>
          <w:tab w:val="left" w:pos="851"/>
        </w:tabs>
        <w:rPr>
          <w:rFonts w:ascii="Arial" w:hAnsi="Arial" w:cs="Arial"/>
        </w:rPr>
      </w:pPr>
    </w:p>
    <w:p w14:paraId="5CDF0B08" w14:textId="77777777" w:rsidR="00AF3829" w:rsidRDefault="00AF3829" w:rsidP="006C4338">
      <w:pPr>
        <w:tabs>
          <w:tab w:val="left" w:pos="851"/>
        </w:tabs>
        <w:rPr>
          <w:rFonts w:ascii="Arial" w:hAnsi="Arial" w:cs="Arial"/>
        </w:rPr>
      </w:pPr>
    </w:p>
    <w:p w14:paraId="73B722F8" w14:textId="77777777" w:rsidR="00AF3829" w:rsidRDefault="00AF3829" w:rsidP="006C4338">
      <w:pPr>
        <w:tabs>
          <w:tab w:val="left" w:pos="851"/>
        </w:tabs>
        <w:rPr>
          <w:rFonts w:ascii="Arial" w:hAnsi="Arial" w:cs="Arial"/>
        </w:rPr>
      </w:pPr>
    </w:p>
    <w:p w14:paraId="53C587F7" w14:textId="77777777" w:rsidR="00AF3829" w:rsidRDefault="00AF3829" w:rsidP="006C4338">
      <w:pPr>
        <w:tabs>
          <w:tab w:val="left" w:pos="851"/>
        </w:tabs>
        <w:rPr>
          <w:rFonts w:ascii="Arial" w:hAnsi="Arial" w:cs="Arial"/>
        </w:rPr>
      </w:pPr>
    </w:p>
    <w:p w14:paraId="5BFE02F1" w14:textId="77777777" w:rsidR="00AF3829" w:rsidRDefault="00AF3829" w:rsidP="006C4338">
      <w:pPr>
        <w:tabs>
          <w:tab w:val="left" w:pos="851"/>
        </w:tabs>
        <w:rPr>
          <w:rFonts w:ascii="Arial" w:hAnsi="Arial" w:cs="Arial"/>
        </w:rPr>
      </w:pPr>
    </w:p>
    <w:p w14:paraId="3AC3CD30" w14:textId="77777777" w:rsidR="0021527A" w:rsidRDefault="0021527A" w:rsidP="006F3DF9">
      <w:pPr>
        <w:tabs>
          <w:tab w:val="left" w:pos="851"/>
        </w:tabs>
        <w:rPr>
          <w:rFonts w:ascii="Arial" w:hAnsi="Arial" w:cs="Arial"/>
        </w:rPr>
      </w:pPr>
    </w:p>
    <w:p w14:paraId="04A38B06" w14:textId="77777777" w:rsidR="0021527A" w:rsidRDefault="0021527A" w:rsidP="005846FB">
      <w:pPr>
        <w:tabs>
          <w:tab w:val="left" w:pos="851"/>
        </w:tabs>
        <w:rPr>
          <w:rFonts w:ascii="Arial" w:hAnsi="Arial" w:cs="Arial"/>
        </w:rPr>
      </w:pPr>
    </w:p>
    <w:p w14:paraId="11191DD4" w14:textId="77777777" w:rsidR="0021527A" w:rsidRDefault="0021527A" w:rsidP="005846FB">
      <w:pPr>
        <w:tabs>
          <w:tab w:val="left" w:pos="851"/>
        </w:tabs>
        <w:rPr>
          <w:rFonts w:ascii="Arial" w:hAnsi="Arial" w:cs="Arial"/>
        </w:rPr>
      </w:pPr>
    </w:p>
    <w:p w14:paraId="0B9A0DC8" w14:textId="77777777" w:rsidR="009B1CD0" w:rsidRDefault="009B1CD0" w:rsidP="005846FB">
      <w:pPr>
        <w:tabs>
          <w:tab w:val="left" w:pos="851"/>
        </w:tabs>
        <w:rPr>
          <w:rFonts w:ascii="Arial" w:hAnsi="Arial" w:cs="Arial"/>
        </w:rPr>
      </w:pPr>
    </w:p>
    <w:p w14:paraId="300F7B3D" w14:textId="77777777" w:rsidR="00AF3829" w:rsidRDefault="00AF3829"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6D4A6E1" w14:textId="77777777" w:rsidTr="00B054DA">
        <w:tc>
          <w:tcPr>
            <w:tcW w:w="4644" w:type="dxa"/>
            <w:tcBorders>
              <w:top w:val="single" w:sz="4" w:space="0" w:color="000000"/>
              <w:left w:val="single" w:sz="4" w:space="0" w:color="000000"/>
              <w:bottom w:val="single" w:sz="4" w:space="0" w:color="000000"/>
            </w:tcBorders>
            <w:vAlign w:val="center"/>
          </w:tcPr>
          <w:p w14:paraId="5CF794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17145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D73311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72EBB5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FED8686" w14:textId="77777777" w:rsidTr="00B054DA">
        <w:trPr>
          <w:trHeight w:val="1021"/>
        </w:trPr>
        <w:tc>
          <w:tcPr>
            <w:tcW w:w="4644" w:type="dxa"/>
            <w:tcBorders>
              <w:top w:val="single" w:sz="4" w:space="0" w:color="000000"/>
              <w:left w:val="single" w:sz="4" w:space="0" w:color="000000"/>
            </w:tcBorders>
            <w:shd w:val="clear" w:color="auto" w:fill="CCFFFF"/>
          </w:tcPr>
          <w:p w14:paraId="5712F6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793B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ECDD2A" w14:textId="77777777" w:rsidR="00332B12" w:rsidRDefault="00332B12" w:rsidP="00B054DA">
            <w:pPr>
              <w:tabs>
                <w:tab w:val="left" w:pos="851"/>
              </w:tabs>
              <w:snapToGrid w:val="0"/>
              <w:jc w:val="both"/>
              <w:rPr>
                <w:rFonts w:ascii="Arial" w:hAnsi="Arial" w:cs="Arial"/>
                <w:b/>
                <w:bCs/>
              </w:rPr>
            </w:pPr>
          </w:p>
        </w:tc>
      </w:tr>
      <w:tr w:rsidR="00332B12" w14:paraId="1435D29C" w14:textId="77777777" w:rsidTr="00B054DA">
        <w:trPr>
          <w:trHeight w:val="1021"/>
        </w:trPr>
        <w:tc>
          <w:tcPr>
            <w:tcW w:w="4644" w:type="dxa"/>
            <w:tcBorders>
              <w:left w:val="single" w:sz="4" w:space="0" w:color="000000"/>
            </w:tcBorders>
          </w:tcPr>
          <w:p w14:paraId="364E9CA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0DD2B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E37615" w14:textId="77777777" w:rsidR="00332B12" w:rsidRDefault="00332B12" w:rsidP="00B054DA">
            <w:pPr>
              <w:tabs>
                <w:tab w:val="left" w:pos="851"/>
              </w:tabs>
              <w:snapToGrid w:val="0"/>
              <w:jc w:val="both"/>
              <w:rPr>
                <w:rFonts w:ascii="Arial" w:hAnsi="Arial" w:cs="Arial"/>
                <w:b/>
                <w:bCs/>
              </w:rPr>
            </w:pPr>
          </w:p>
        </w:tc>
      </w:tr>
      <w:tr w:rsidR="00332B12" w14:paraId="2EEE380F" w14:textId="77777777" w:rsidTr="00B054DA">
        <w:trPr>
          <w:trHeight w:val="1021"/>
        </w:trPr>
        <w:tc>
          <w:tcPr>
            <w:tcW w:w="4644" w:type="dxa"/>
            <w:tcBorders>
              <w:left w:val="single" w:sz="4" w:space="0" w:color="000000"/>
            </w:tcBorders>
            <w:shd w:val="clear" w:color="auto" w:fill="CCFFFF"/>
          </w:tcPr>
          <w:p w14:paraId="6FDD54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FEDA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4042AE5" w14:textId="77777777" w:rsidR="00332B12" w:rsidRDefault="00332B12" w:rsidP="00B054DA">
            <w:pPr>
              <w:tabs>
                <w:tab w:val="left" w:pos="851"/>
              </w:tabs>
              <w:snapToGrid w:val="0"/>
              <w:jc w:val="both"/>
              <w:rPr>
                <w:rFonts w:ascii="Arial" w:hAnsi="Arial" w:cs="Arial"/>
                <w:b/>
                <w:bCs/>
              </w:rPr>
            </w:pPr>
          </w:p>
        </w:tc>
      </w:tr>
      <w:tr w:rsidR="00332B12" w14:paraId="75A6C059" w14:textId="77777777" w:rsidTr="00B054DA">
        <w:trPr>
          <w:trHeight w:val="1021"/>
        </w:trPr>
        <w:tc>
          <w:tcPr>
            <w:tcW w:w="4644" w:type="dxa"/>
            <w:tcBorders>
              <w:left w:val="single" w:sz="4" w:space="0" w:color="000000"/>
            </w:tcBorders>
          </w:tcPr>
          <w:p w14:paraId="03E9590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A089F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7DA1D67" w14:textId="77777777" w:rsidR="00332B12" w:rsidRDefault="00332B12" w:rsidP="00B054DA">
            <w:pPr>
              <w:tabs>
                <w:tab w:val="left" w:pos="851"/>
              </w:tabs>
              <w:snapToGrid w:val="0"/>
              <w:jc w:val="both"/>
              <w:rPr>
                <w:rFonts w:ascii="Arial" w:hAnsi="Arial" w:cs="Arial"/>
                <w:b/>
                <w:bCs/>
              </w:rPr>
            </w:pPr>
          </w:p>
        </w:tc>
      </w:tr>
      <w:tr w:rsidR="00332B12" w14:paraId="237BDD49" w14:textId="77777777" w:rsidTr="00B054DA">
        <w:trPr>
          <w:trHeight w:val="1021"/>
        </w:trPr>
        <w:tc>
          <w:tcPr>
            <w:tcW w:w="4644" w:type="dxa"/>
            <w:tcBorders>
              <w:left w:val="single" w:sz="4" w:space="0" w:color="000000"/>
              <w:bottom w:val="single" w:sz="4" w:space="0" w:color="000000"/>
            </w:tcBorders>
            <w:shd w:val="clear" w:color="auto" w:fill="CCFFFF"/>
          </w:tcPr>
          <w:p w14:paraId="192DFE8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48B80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DCE64C" w14:textId="77777777" w:rsidR="00332B12" w:rsidRDefault="00332B12" w:rsidP="00B054DA">
            <w:pPr>
              <w:tabs>
                <w:tab w:val="left" w:pos="851"/>
              </w:tabs>
              <w:snapToGrid w:val="0"/>
              <w:jc w:val="both"/>
              <w:rPr>
                <w:rFonts w:ascii="Arial" w:hAnsi="Arial" w:cs="Arial"/>
                <w:b/>
                <w:bCs/>
              </w:rPr>
            </w:pPr>
          </w:p>
        </w:tc>
      </w:tr>
    </w:tbl>
    <w:p w14:paraId="61E4EDA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7EA32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A8E669" w14:textId="77777777">
        <w:tc>
          <w:tcPr>
            <w:tcW w:w="10277" w:type="dxa"/>
            <w:shd w:val="clear" w:color="auto" w:fill="66CCFF"/>
          </w:tcPr>
          <w:p w14:paraId="63459D1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A9BF633" w14:textId="77777777" w:rsidR="009B1CD0" w:rsidRDefault="009B1CD0" w:rsidP="006C4338">
      <w:pPr>
        <w:tabs>
          <w:tab w:val="left" w:pos="851"/>
        </w:tabs>
      </w:pPr>
    </w:p>
    <w:p w14:paraId="7C40FB3C" w14:textId="77777777" w:rsidR="009B1CD0" w:rsidRDefault="009B1CD0" w:rsidP="006C4338">
      <w:pPr>
        <w:tabs>
          <w:tab w:val="left" w:pos="851"/>
        </w:tabs>
      </w:pPr>
    </w:p>
    <w:p w14:paraId="63F32A00"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9F2FED"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FFE361F" w14:textId="77777777" w:rsidR="009B1CD0" w:rsidRDefault="009B1CD0" w:rsidP="005846FB">
      <w:pPr>
        <w:pStyle w:val="En-tte"/>
        <w:tabs>
          <w:tab w:val="clear" w:pos="4536"/>
          <w:tab w:val="clear" w:pos="9072"/>
          <w:tab w:val="left" w:pos="851"/>
        </w:tabs>
        <w:jc w:val="both"/>
        <w:rPr>
          <w:rFonts w:ascii="Arial" w:hAnsi="Arial" w:cs="Arial"/>
        </w:rPr>
      </w:pPr>
    </w:p>
    <w:p w14:paraId="466EFE62" w14:textId="77777777" w:rsidR="009B1CD0" w:rsidRDefault="009B1CD0" w:rsidP="005846FB">
      <w:pPr>
        <w:pStyle w:val="En-tte"/>
        <w:tabs>
          <w:tab w:val="clear" w:pos="4536"/>
          <w:tab w:val="clear" w:pos="9072"/>
          <w:tab w:val="left" w:pos="851"/>
        </w:tabs>
        <w:jc w:val="both"/>
        <w:rPr>
          <w:rFonts w:ascii="Arial" w:hAnsi="Arial" w:cs="Arial"/>
        </w:rPr>
      </w:pPr>
    </w:p>
    <w:p w14:paraId="2B21CC25" w14:textId="77777777" w:rsidR="009B1CD0" w:rsidRDefault="009B1CD0" w:rsidP="005846FB">
      <w:pPr>
        <w:pStyle w:val="En-tte"/>
        <w:tabs>
          <w:tab w:val="clear" w:pos="4536"/>
          <w:tab w:val="clear" w:pos="9072"/>
          <w:tab w:val="left" w:pos="851"/>
        </w:tabs>
        <w:jc w:val="both"/>
        <w:rPr>
          <w:rFonts w:ascii="Arial" w:hAnsi="Arial" w:cs="Arial"/>
        </w:rPr>
      </w:pPr>
    </w:p>
    <w:p w14:paraId="4AA1796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FBBA669"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4CEBC7E3" w14:textId="77777777" w:rsidR="009B1CD0" w:rsidRDefault="009B1CD0" w:rsidP="0083205E">
      <w:pPr>
        <w:tabs>
          <w:tab w:val="left" w:pos="851"/>
        </w:tabs>
        <w:jc w:val="both"/>
        <w:rPr>
          <w:rFonts w:ascii="Arial" w:hAnsi="Arial" w:cs="Arial"/>
        </w:rPr>
      </w:pPr>
    </w:p>
    <w:p w14:paraId="0C601CB8" w14:textId="77777777" w:rsidR="009B1CD0" w:rsidRDefault="009B1CD0" w:rsidP="009B45B9">
      <w:pPr>
        <w:tabs>
          <w:tab w:val="left" w:pos="851"/>
        </w:tabs>
        <w:jc w:val="both"/>
        <w:rPr>
          <w:rFonts w:ascii="Arial" w:hAnsi="Arial" w:cs="Arial"/>
        </w:rPr>
      </w:pPr>
    </w:p>
    <w:p w14:paraId="5E3A7CBC" w14:textId="77777777" w:rsidR="009B1CD0" w:rsidRDefault="009B1CD0" w:rsidP="009B45B9">
      <w:pPr>
        <w:tabs>
          <w:tab w:val="left" w:pos="851"/>
        </w:tabs>
        <w:jc w:val="both"/>
        <w:rPr>
          <w:rFonts w:ascii="Arial" w:hAnsi="Arial" w:cs="Arial"/>
        </w:rPr>
      </w:pPr>
    </w:p>
    <w:p w14:paraId="04D0137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3D88580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2A71363" w14:textId="77777777" w:rsidR="001C40C0" w:rsidRDefault="001C40C0" w:rsidP="009B45B9">
      <w:pPr>
        <w:tabs>
          <w:tab w:val="left" w:pos="851"/>
        </w:tabs>
        <w:jc w:val="both"/>
        <w:rPr>
          <w:rFonts w:ascii="Arial" w:hAnsi="Arial" w:cs="Arial"/>
        </w:rPr>
      </w:pPr>
    </w:p>
    <w:p w14:paraId="4E9F91EF" w14:textId="77777777" w:rsidR="009B1CD0" w:rsidRDefault="009B1CD0" w:rsidP="009B45B9">
      <w:pPr>
        <w:pStyle w:val="fcase2metab"/>
        <w:ind w:left="0" w:firstLine="0"/>
        <w:rPr>
          <w:rFonts w:ascii="Arial" w:hAnsi="Arial" w:cs="Arial"/>
        </w:rPr>
      </w:pPr>
    </w:p>
    <w:p w14:paraId="5AAE56E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D4927B8"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A85C072" w14:textId="77777777" w:rsidR="009B1CD0" w:rsidRDefault="009B1CD0" w:rsidP="009B45B9">
      <w:pPr>
        <w:pStyle w:val="fcase2metab"/>
        <w:ind w:left="0" w:firstLine="0"/>
        <w:rPr>
          <w:rFonts w:ascii="Arial" w:hAnsi="Arial" w:cs="Arial"/>
        </w:rPr>
      </w:pPr>
    </w:p>
    <w:p w14:paraId="68349FF7" w14:textId="77777777" w:rsidR="009B1CD0" w:rsidRDefault="009B1CD0" w:rsidP="009B45B9">
      <w:pPr>
        <w:pStyle w:val="fcase2metab"/>
        <w:ind w:left="0" w:firstLine="0"/>
        <w:rPr>
          <w:rFonts w:ascii="Arial" w:hAnsi="Arial" w:cs="Arial"/>
        </w:rPr>
      </w:pPr>
    </w:p>
    <w:p w14:paraId="45E9BCA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2F7C237" w14:textId="77777777" w:rsidR="009B1CD0" w:rsidRDefault="009B1CD0" w:rsidP="009B45B9">
      <w:pPr>
        <w:pStyle w:val="fcase2metab"/>
        <w:ind w:left="0" w:firstLine="0"/>
        <w:rPr>
          <w:rFonts w:ascii="Arial" w:hAnsi="Arial" w:cs="Arial"/>
        </w:rPr>
      </w:pPr>
    </w:p>
    <w:p w14:paraId="65E28681" w14:textId="77777777" w:rsidR="009B1CD0" w:rsidRDefault="009B1CD0" w:rsidP="009B45B9">
      <w:pPr>
        <w:tabs>
          <w:tab w:val="left" w:pos="851"/>
        </w:tabs>
        <w:rPr>
          <w:rFonts w:ascii="Arial" w:hAnsi="Arial" w:cs="Arial"/>
        </w:rPr>
      </w:pPr>
    </w:p>
    <w:p w14:paraId="3E4EEA7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4869F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98D615" w14:textId="77777777" w:rsidR="009B1CD0" w:rsidRDefault="009B1CD0" w:rsidP="009B45B9">
      <w:pPr>
        <w:tabs>
          <w:tab w:val="left" w:pos="851"/>
        </w:tabs>
        <w:rPr>
          <w:rFonts w:ascii="Arial" w:hAnsi="Arial" w:cs="Arial"/>
        </w:rPr>
      </w:pPr>
    </w:p>
    <w:p w14:paraId="6159D07F" w14:textId="77777777" w:rsidR="009B1CD0" w:rsidRDefault="009B1CD0" w:rsidP="009B45B9">
      <w:pPr>
        <w:tabs>
          <w:tab w:val="left" w:pos="851"/>
        </w:tabs>
        <w:rPr>
          <w:rFonts w:ascii="Arial" w:hAnsi="Arial" w:cs="Arial"/>
        </w:rPr>
      </w:pPr>
    </w:p>
    <w:p w14:paraId="4DA0957E" w14:textId="169B4284" w:rsidR="009B1CD0" w:rsidRDefault="009B1CD0" w:rsidP="009B45B9">
      <w:pPr>
        <w:tabs>
          <w:tab w:val="left" w:pos="851"/>
          <w:tab w:val="left" w:pos="5245"/>
          <w:tab w:val="left" w:pos="7371"/>
          <w:tab w:val="left" w:pos="7655"/>
        </w:tabs>
        <w:jc w:val="both"/>
      </w:pPr>
      <w:r>
        <w:rPr>
          <w:rFonts w:ascii="Arial" w:hAnsi="Arial" w:cs="Arial"/>
        </w:rPr>
        <w:tab/>
        <w:t>A : …………………</w:t>
      </w:r>
      <w:r w:rsidR="00D444A4">
        <w:rPr>
          <w:rFonts w:ascii="Arial" w:hAnsi="Arial" w:cs="Arial"/>
        </w:rPr>
        <w:t>…,</w:t>
      </w:r>
      <w:r>
        <w:rPr>
          <w:rFonts w:ascii="Arial" w:hAnsi="Arial" w:cs="Arial"/>
        </w:rPr>
        <w:t xml:space="preserve"> le …………………</w:t>
      </w:r>
    </w:p>
    <w:p w14:paraId="2493D832" w14:textId="77777777" w:rsidR="009B1CD0" w:rsidRDefault="009B1CD0" w:rsidP="009B45B9">
      <w:pPr>
        <w:tabs>
          <w:tab w:val="left" w:pos="851"/>
        </w:tabs>
      </w:pPr>
    </w:p>
    <w:p w14:paraId="77B54597" w14:textId="77777777" w:rsidR="009B1CD0" w:rsidRDefault="009B1CD0" w:rsidP="009B45B9">
      <w:pPr>
        <w:tabs>
          <w:tab w:val="left" w:pos="851"/>
        </w:tabs>
      </w:pPr>
    </w:p>
    <w:p w14:paraId="003BB6B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DDCF32E"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69F2BE" w14:textId="77777777" w:rsidR="009B1CD0" w:rsidRDefault="009B1CD0" w:rsidP="009B45B9">
      <w:pPr>
        <w:tabs>
          <w:tab w:val="left" w:pos="851"/>
        </w:tabs>
        <w:jc w:val="both"/>
      </w:pPr>
    </w:p>
    <w:p w14:paraId="2B9252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480CE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80FA7" w14:textId="77777777" w:rsidR="0088080E" w:rsidRDefault="0088080E">
      <w:r>
        <w:separator/>
      </w:r>
    </w:p>
  </w:endnote>
  <w:endnote w:type="continuationSeparator" w:id="0">
    <w:p w14:paraId="270D0A50" w14:textId="77777777" w:rsidR="0088080E" w:rsidRDefault="0088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lbertus Extra Bold (W1)">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F2D84" w14:paraId="1202FDA8" w14:textId="77777777" w:rsidTr="0083205E">
      <w:trPr>
        <w:tblHeader/>
      </w:trPr>
      <w:tc>
        <w:tcPr>
          <w:tcW w:w="2906" w:type="dxa"/>
          <w:shd w:val="clear" w:color="auto" w:fill="66CCFF"/>
        </w:tcPr>
        <w:p w14:paraId="614D68DB" w14:textId="77777777" w:rsidR="00EF2D84" w:rsidRDefault="00EF2D8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BC7F3C" w14:textId="320309D6" w:rsidR="00EF2D84" w:rsidRDefault="00EF2D84" w:rsidP="006F0F2B">
          <w:pPr>
            <w:jc w:val="center"/>
            <w:rPr>
              <w:rFonts w:ascii="Arial" w:hAnsi="Arial" w:cs="Arial"/>
              <w:b/>
            </w:rPr>
          </w:pPr>
        </w:p>
      </w:tc>
      <w:tc>
        <w:tcPr>
          <w:tcW w:w="896" w:type="dxa"/>
          <w:shd w:val="clear" w:color="auto" w:fill="66CCFF"/>
        </w:tcPr>
        <w:p w14:paraId="676A0D4A" w14:textId="77777777" w:rsidR="00EF2D84" w:rsidRDefault="00EF2D84">
          <w:pPr>
            <w:tabs>
              <w:tab w:val="center" w:pos="1366"/>
              <w:tab w:val="right" w:pos="2733"/>
            </w:tabs>
          </w:pPr>
          <w:r>
            <w:rPr>
              <w:rFonts w:ascii="Arial" w:hAnsi="Arial" w:cs="Arial"/>
              <w:b/>
            </w:rPr>
            <w:t xml:space="preserve">Page : </w:t>
          </w:r>
        </w:p>
      </w:tc>
      <w:tc>
        <w:tcPr>
          <w:tcW w:w="567" w:type="dxa"/>
          <w:shd w:val="clear" w:color="auto" w:fill="66CCFF"/>
        </w:tcPr>
        <w:p w14:paraId="6A8CD0AF" w14:textId="77777777" w:rsidR="00EF2D84" w:rsidRDefault="008B05C8">
          <w:pPr>
            <w:jc w:val="center"/>
            <w:rPr>
              <w:rFonts w:ascii="Arial" w:hAnsi="Arial" w:cs="Arial"/>
              <w:b/>
            </w:rPr>
          </w:pPr>
          <w:r>
            <w:rPr>
              <w:rStyle w:val="Numrodepage"/>
              <w:rFonts w:cs="Arial"/>
              <w:b/>
            </w:rPr>
            <w:fldChar w:fldCharType="begin"/>
          </w:r>
          <w:r w:rsidR="00EF2D84">
            <w:rPr>
              <w:rStyle w:val="Numrodepage"/>
              <w:rFonts w:cs="Arial"/>
              <w:b/>
            </w:rPr>
            <w:instrText xml:space="preserve"> PAGE </w:instrText>
          </w:r>
          <w:r>
            <w:rPr>
              <w:rStyle w:val="Numrodepage"/>
              <w:rFonts w:cs="Arial"/>
              <w:b/>
            </w:rPr>
            <w:fldChar w:fldCharType="separate"/>
          </w:r>
          <w:r w:rsidR="007B0772">
            <w:rPr>
              <w:rStyle w:val="Numrodepage"/>
              <w:rFonts w:cs="Arial"/>
              <w:b/>
              <w:noProof/>
            </w:rPr>
            <w:t>3</w:t>
          </w:r>
          <w:r>
            <w:rPr>
              <w:rStyle w:val="Numrodepage"/>
              <w:rFonts w:cs="Arial"/>
              <w:b/>
            </w:rPr>
            <w:fldChar w:fldCharType="end"/>
          </w:r>
        </w:p>
      </w:tc>
      <w:tc>
        <w:tcPr>
          <w:tcW w:w="165" w:type="dxa"/>
          <w:shd w:val="clear" w:color="auto" w:fill="66CCFF"/>
        </w:tcPr>
        <w:p w14:paraId="372EACA1" w14:textId="77777777" w:rsidR="00EF2D84" w:rsidRDefault="00EF2D84">
          <w:pPr>
            <w:jc w:val="center"/>
          </w:pPr>
          <w:r>
            <w:rPr>
              <w:rFonts w:ascii="Arial" w:hAnsi="Arial" w:cs="Arial"/>
              <w:b/>
            </w:rPr>
            <w:t>/</w:t>
          </w:r>
        </w:p>
      </w:tc>
      <w:tc>
        <w:tcPr>
          <w:tcW w:w="544" w:type="dxa"/>
          <w:shd w:val="clear" w:color="auto" w:fill="66CCFF"/>
        </w:tcPr>
        <w:p w14:paraId="14A17B47" w14:textId="77777777" w:rsidR="00EF2D84" w:rsidRDefault="008B05C8">
          <w:pPr>
            <w:jc w:val="center"/>
          </w:pPr>
          <w:r>
            <w:rPr>
              <w:rStyle w:val="Numrodepage"/>
              <w:rFonts w:cs="Arial"/>
              <w:b/>
            </w:rPr>
            <w:fldChar w:fldCharType="begin"/>
          </w:r>
          <w:r w:rsidR="00EF2D84">
            <w:rPr>
              <w:rStyle w:val="Numrodepage"/>
              <w:rFonts w:cs="Arial"/>
              <w:b/>
            </w:rPr>
            <w:instrText xml:space="preserve"> NUMPAGES \*Arabic </w:instrText>
          </w:r>
          <w:r>
            <w:rPr>
              <w:rStyle w:val="Numrodepage"/>
              <w:rFonts w:cs="Arial"/>
              <w:b/>
            </w:rPr>
            <w:fldChar w:fldCharType="separate"/>
          </w:r>
          <w:r w:rsidR="007B0772">
            <w:rPr>
              <w:rStyle w:val="Numrodepage"/>
              <w:rFonts w:cs="Arial"/>
              <w:b/>
              <w:noProof/>
            </w:rPr>
            <w:t>5</w:t>
          </w:r>
          <w:r>
            <w:rPr>
              <w:rStyle w:val="Numrodepage"/>
              <w:rFonts w:cs="Arial"/>
              <w:b/>
            </w:rPr>
            <w:fldChar w:fldCharType="end"/>
          </w:r>
        </w:p>
      </w:tc>
    </w:tr>
  </w:tbl>
  <w:p w14:paraId="17C9C59D" w14:textId="77777777" w:rsidR="00EF2D84" w:rsidRDefault="00EF2D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F0545" w14:textId="77777777" w:rsidR="0088080E" w:rsidRDefault="0088080E">
      <w:r>
        <w:separator/>
      </w:r>
    </w:p>
  </w:footnote>
  <w:footnote w:type="continuationSeparator" w:id="0">
    <w:p w14:paraId="36CA5672" w14:textId="77777777" w:rsidR="0088080E" w:rsidRDefault="0088080E">
      <w:r>
        <w:continuationSeparator/>
      </w:r>
    </w:p>
  </w:footnote>
  <w:footnote w:id="1">
    <w:p w14:paraId="75317098" w14:textId="77777777" w:rsidR="00EF2D84" w:rsidRDefault="00EF2D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960A6" w14:textId="77777777" w:rsidR="00EF2D84" w:rsidRDefault="00EF2D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6BD634C" w14:textId="77777777" w:rsidR="00EF2D84" w:rsidRDefault="00EF2D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434323">
    <w:abstractNumId w:val="0"/>
  </w:num>
  <w:num w:numId="2" w16cid:durableId="1483615910">
    <w:abstractNumId w:val="1"/>
  </w:num>
  <w:num w:numId="3" w16cid:durableId="137385164">
    <w:abstractNumId w:val="2"/>
  </w:num>
  <w:num w:numId="4" w16cid:durableId="143212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622E"/>
    <w:rsid w:val="0005136B"/>
    <w:rsid w:val="000A2E05"/>
    <w:rsid w:val="000E0020"/>
    <w:rsid w:val="000E4C50"/>
    <w:rsid w:val="00152CFB"/>
    <w:rsid w:val="00166B56"/>
    <w:rsid w:val="001C40C0"/>
    <w:rsid w:val="001C733C"/>
    <w:rsid w:val="002073BE"/>
    <w:rsid w:val="0021527A"/>
    <w:rsid w:val="002172B2"/>
    <w:rsid w:val="0021797C"/>
    <w:rsid w:val="00225A1A"/>
    <w:rsid w:val="0022600E"/>
    <w:rsid w:val="00264062"/>
    <w:rsid w:val="0028549B"/>
    <w:rsid w:val="002904AF"/>
    <w:rsid w:val="002C2CA3"/>
    <w:rsid w:val="002C4B3E"/>
    <w:rsid w:val="002C79D6"/>
    <w:rsid w:val="00332B12"/>
    <w:rsid w:val="00354C04"/>
    <w:rsid w:val="00385E76"/>
    <w:rsid w:val="003C1ECE"/>
    <w:rsid w:val="003D6679"/>
    <w:rsid w:val="0043706E"/>
    <w:rsid w:val="0044597F"/>
    <w:rsid w:val="00480CEA"/>
    <w:rsid w:val="004A7169"/>
    <w:rsid w:val="004A76EE"/>
    <w:rsid w:val="004E75A6"/>
    <w:rsid w:val="00514DAF"/>
    <w:rsid w:val="00514E24"/>
    <w:rsid w:val="00532EC7"/>
    <w:rsid w:val="00541CA3"/>
    <w:rsid w:val="0054382A"/>
    <w:rsid w:val="005546A9"/>
    <w:rsid w:val="005846FB"/>
    <w:rsid w:val="005A4A3B"/>
    <w:rsid w:val="005A4CB5"/>
    <w:rsid w:val="005F6FB2"/>
    <w:rsid w:val="0061068C"/>
    <w:rsid w:val="0064560F"/>
    <w:rsid w:val="0065128E"/>
    <w:rsid w:val="00660727"/>
    <w:rsid w:val="00666521"/>
    <w:rsid w:val="006C4338"/>
    <w:rsid w:val="006F0F2B"/>
    <w:rsid w:val="006F3DF9"/>
    <w:rsid w:val="007060E5"/>
    <w:rsid w:val="00710FD6"/>
    <w:rsid w:val="00757151"/>
    <w:rsid w:val="007909E0"/>
    <w:rsid w:val="00793E78"/>
    <w:rsid w:val="0079785C"/>
    <w:rsid w:val="007B0772"/>
    <w:rsid w:val="007D7A65"/>
    <w:rsid w:val="007F68A6"/>
    <w:rsid w:val="008124BA"/>
    <w:rsid w:val="0083205E"/>
    <w:rsid w:val="00844DAA"/>
    <w:rsid w:val="0088080E"/>
    <w:rsid w:val="008B05C8"/>
    <w:rsid w:val="008F1AA8"/>
    <w:rsid w:val="00934503"/>
    <w:rsid w:val="00974CB1"/>
    <w:rsid w:val="00981B0C"/>
    <w:rsid w:val="00983FF3"/>
    <w:rsid w:val="009B1CD0"/>
    <w:rsid w:val="009B45B9"/>
    <w:rsid w:val="009D5F99"/>
    <w:rsid w:val="00A50DF3"/>
    <w:rsid w:val="00A650EA"/>
    <w:rsid w:val="00AB1E8F"/>
    <w:rsid w:val="00AE7831"/>
    <w:rsid w:val="00AF3829"/>
    <w:rsid w:val="00B054DA"/>
    <w:rsid w:val="00B7108C"/>
    <w:rsid w:val="00B87564"/>
    <w:rsid w:val="00BA44E5"/>
    <w:rsid w:val="00BE6078"/>
    <w:rsid w:val="00C50966"/>
    <w:rsid w:val="00C91060"/>
    <w:rsid w:val="00C911FE"/>
    <w:rsid w:val="00CD185D"/>
    <w:rsid w:val="00CD46CC"/>
    <w:rsid w:val="00D444A4"/>
    <w:rsid w:val="00D46BC7"/>
    <w:rsid w:val="00DE42DC"/>
    <w:rsid w:val="00E47798"/>
    <w:rsid w:val="00E61CE3"/>
    <w:rsid w:val="00EF2D84"/>
    <w:rsid w:val="00F14BD6"/>
    <w:rsid w:val="00F350E4"/>
    <w:rsid w:val="00F54AA2"/>
    <w:rsid w:val="00FB275B"/>
    <w:rsid w:val="00FD6D0F"/>
    <w:rsid w:val="00FE4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97D1E7"/>
  <w15:docId w15:val="{01BD1048-1780-46D3-97C5-BCD04710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80CE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480CE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80CE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80CE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80CE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80CEA"/>
    <w:pPr>
      <w:keepNext/>
      <w:numPr>
        <w:ilvl w:val="5"/>
        <w:numId w:val="1"/>
      </w:numPr>
      <w:jc w:val="both"/>
      <w:outlineLvl w:val="5"/>
    </w:pPr>
    <w:rPr>
      <w:rFonts w:ascii="Arial" w:hAnsi="Arial" w:cs="Arial"/>
      <w:sz w:val="28"/>
    </w:rPr>
  </w:style>
  <w:style w:type="paragraph" w:styleId="Titre7">
    <w:name w:val="heading 7"/>
    <w:basedOn w:val="Normal"/>
    <w:next w:val="Normal"/>
    <w:qFormat/>
    <w:rsid w:val="00480CEA"/>
    <w:pPr>
      <w:keepNext/>
      <w:numPr>
        <w:ilvl w:val="6"/>
        <w:numId w:val="1"/>
      </w:numPr>
      <w:outlineLvl w:val="6"/>
    </w:pPr>
    <w:rPr>
      <w:rFonts w:ascii="Arial" w:hAnsi="Arial" w:cs="Arial"/>
      <w:bCs/>
      <w:i/>
      <w:sz w:val="16"/>
    </w:rPr>
  </w:style>
  <w:style w:type="paragraph" w:styleId="Titre8">
    <w:name w:val="heading 8"/>
    <w:basedOn w:val="Normal"/>
    <w:next w:val="Normal"/>
    <w:qFormat/>
    <w:rsid w:val="00480CE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80CE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80CEA"/>
    <w:rPr>
      <w:rFonts w:ascii="Wingdings" w:hAnsi="Wingdings" w:cs="Wingdings"/>
    </w:rPr>
  </w:style>
  <w:style w:type="character" w:customStyle="1" w:styleId="Policepardfaut2">
    <w:name w:val="Police par défaut2"/>
    <w:rsid w:val="00480CEA"/>
  </w:style>
  <w:style w:type="character" w:customStyle="1" w:styleId="Absatz-Standardschriftart">
    <w:name w:val="Absatz-Standardschriftart"/>
    <w:rsid w:val="00480CEA"/>
  </w:style>
  <w:style w:type="character" w:customStyle="1" w:styleId="WW-Absatz-Standardschriftart">
    <w:name w:val="WW-Absatz-Standardschriftart"/>
    <w:rsid w:val="00480CEA"/>
  </w:style>
  <w:style w:type="character" w:customStyle="1" w:styleId="WW-Absatz-Standardschriftart1">
    <w:name w:val="WW-Absatz-Standardschriftart1"/>
    <w:rsid w:val="00480CEA"/>
  </w:style>
  <w:style w:type="character" w:customStyle="1" w:styleId="WW-Absatz-Standardschriftart11">
    <w:name w:val="WW-Absatz-Standardschriftart11"/>
    <w:rsid w:val="00480CEA"/>
  </w:style>
  <w:style w:type="character" w:customStyle="1" w:styleId="WW-Absatz-Standardschriftart111">
    <w:name w:val="WW-Absatz-Standardschriftart111"/>
    <w:rsid w:val="00480CEA"/>
  </w:style>
  <w:style w:type="character" w:customStyle="1" w:styleId="WW-Absatz-Standardschriftart1111">
    <w:name w:val="WW-Absatz-Standardschriftart1111"/>
    <w:rsid w:val="00480CEA"/>
  </w:style>
  <w:style w:type="character" w:customStyle="1" w:styleId="WW8Num1z0">
    <w:name w:val="WW8Num1z0"/>
    <w:rsid w:val="00480CEA"/>
    <w:rPr>
      <w:rFonts w:cs="Times New Roman"/>
    </w:rPr>
  </w:style>
  <w:style w:type="character" w:customStyle="1" w:styleId="WW8Num2z1">
    <w:name w:val="WW8Num2z1"/>
    <w:rsid w:val="00480CEA"/>
    <w:rPr>
      <w:rFonts w:ascii="Courier New" w:hAnsi="Courier New" w:cs="Courier New"/>
    </w:rPr>
  </w:style>
  <w:style w:type="character" w:customStyle="1" w:styleId="WW8Num2z3">
    <w:name w:val="WW8Num2z3"/>
    <w:rsid w:val="00480CEA"/>
    <w:rPr>
      <w:rFonts w:ascii="Symbol" w:hAnsi="Symbol" w:cs="Symbol"/>
    </w:rPr>
  </w:style>
  <w:style w:type="character" w:customStyle="1" w:styleId="WW8Num3z0">
    <w:name w:val="WW8Num3z0"/>
    <w:rsid w:val="00480CEA"/>
    <w:rPr>
      <w:rFonts w:ascii="Wingdings" w:hAnsi="Wingdings" w:cs="Wingdings"/>
      <w:sz w:val="16"/>
    </w:rPr>
  </w:style>
  <w:style w:type="character" w:customStyle="1" w:styleId="WW8Num3z1">
    <w:name w:val="WW8Num3z1"/>
    <w:rsid w:val="00480CEA"/>
    <w:rPr>
      <w:rFonts w:ascii="Courier New" w:hAnsi="Courier New" w:cs="Courier New"/>
    </w:rPr>
  </w:style>
  <w:style w:type="character" w:customStyle="1" w:styleId="WW8Num3z2">
    <w:name w:val="WW8Num3z2"/>
    <w:rsid w:val="00480CEA"/>
    <w:rPr>
      <w:rFonts w:ascii="Wingdings" w:hAnsi="Wingdings" w:cs="Wingdings"/>
    </w:rPr>
  </w:style>
  <w:style w:type="character" w:customStyle="1" w:styleId="WW8Num3z3">
    <w:name w:val="WW8Num3z3"/>
    <w:rsid w:val="00480CEA"/>
    <w:rPr>
      <w:rFonts w:ascii="Symbol" w:hAnsi="Symbol" w:cs="Symbol"/>
    </w:rPr>
  </w:style>
  <w:style w:type="character" w:customStyle="1" w:styleId="WW8Num4z0">
    <w:name w:val="WW8Num4z0"/>
    <w:rsid w:val="00480CEA"/>
    <w:rPr>
      <w:rFonts w:ascii="Wingdings" w:hAnsi="Wingdings" w:cs="Wingdings"/>
    </w:rPr>
  </w:style>
  <w:style w:type="character" w:customStyle="1" w:styleId="WW8Num4z1">
    <w:name w:val="WW8Num4z1"/>
    <w:rsid w:val="00480CEA"/>
    <w:rPr>
      <w:rFonts w:ascii="Courier New" w:hAnsi="Courier New" w:cs="Courier New"/>
    </w:rPr>
  </w:style>
  <w:style w:type="character" w:customStyle="1" w:styleId="WW8Num4z3">
    <w:name w:val="WW8Num4z3"/>
    <w:rsid w:val="00480CEA"/>
    <w:rPr>
      <w:rFonts w:ascii="Symbol" w:hAnsi="Symbol" w:cs="Symbol"/>
    </w:rPr>
  </w:style>
  <w:style w:type="character" w:customStyle="1" w:styleId="WW8Num5z0">
    <w:name w:val="WW8Num5z0"/>
    <w:rsid w:val="00480CEA"/>
    <w:rPr>
      <w:rFonts w:ascii="Symbol" w:hAnsi="Symbol" w:cs="Symbol"/>
    </w:rPr>
  </w:style>
  <w:style w:type="character" w:customStyle="1" w:styleId="WW8Num6z0">
    <w:name w:val="WW8Num6z0"/>
    <w:rsid w:val="00480CEA"/>
    <w:rPr>
      <w:rFonts w:cs="Times New Roman"/>
    </w:rPr>
  </w:style>
  <w:style w:type="character" w:customStyle="1" w:styleId="WW8Num7z0">
    <w:name w:val="WW8Num7z0"/>
    <w:rsid w:val="00480CEA"/>
    <w:rPr>
      <w:rFonts w:ascii="Wingdings" w:hAnsi="Wingdings" w:cs="Wingdings"/>
      <w:i w:val="0"/>
    </w:rPr>
  </w:style>
  <w:style w:type="character" w:customStyle="1" w:styleId="WW8Num7z1">
    <w:name w:val="WW8Num7z1"/>
    <w:rsid w:val="00480CEA"/>
    <w:rPr>
      <w:rFonts w:ascii="Courier New" w:hAnsi="Courier New" w:cs="Courier New"/>
    </w:rPr>
  </w:style>
  <w:style w:type="character" w:customStyle="1" w:styleId="WW8Num7z2">
    <w:name w:val="WW8Num7z2"/>
    <w:rsid w:val="00480CEA"/>
    <w:rPr>
      <w:rFonts w:ascii="Wingdings" w:hAnsi="Wingdings" w:cs="Wingdings"/>
    </w:rPr>
  </w:style>
  <w:style w:type="character" w:customStyle="1" w:styleId="WW8Num7z3">
    <w:name w:val="WW8Num7z3"/>
    <w:rsid w:val="00480CEA"/>
    <w:rPr>
      <w:rFonts w:ascii="Symbol" w:hAnsi="Symbol" w:cs="Symbol"/>
    </w:rPr>
  </w:style>
  <w:style w:type="character" w:customStyle="1" w:styleId="WW8Num8z0">
    <w:name w:val="WW8Num8z0"/>
    <w:rsid w:val="00480CEA"/>
    <w:rPr>
      <w:rFonts w:ascii="Arial" w:hAnsi="Arial" w:cs="Arial"/>
    </w:rPr>
  </w:style>
  <w:style w:type="character" w:customStyle="1" w:styleId="WW8Num9z0">
    <w:name w:val="WW8Num9z0"/>
    <w:rsid w:val="00480CEA"/>
    <w:rPr>
      <w:rFonts w:ascii="Times New Roman" w:eastAsia="Times New Roman" w:hAnsi="Times New Roman" w:cs="Times New Roman"/>
    </w:rPr>
  </w:style>
  <w:style w:type="character" w:customStyle="1" w:styleId="WW8Num9z1">
    <w:name w:val="WW8Num9z1"/>
    <w:rsid w:val="00480CEA"/>
    <w:rPr>
      <w:rFonts w:ascii="Courier New" w:hAnsi="Courier New" w:cs="Courier New"/>
    </w:rPr>
  </w:style>
  <w:style w:type="character" w:customStyle="1" w:styleId="WW8Num9z2">
    <w:name w:val="WW8Num9z2"/>
    <w:rsid w:val="00480CEA"/>
    <w:rPr>
      <w:rFonts w:ascii="Wingdings" w:hAnsi="Wingdings" w:cs="Wingdings"/>
    </w:rPr>
  </w:style>
  <w:style w:type="character" w:customStyle="1" w:styleId="WW8Num9z3">
    <w:name w:val="WW8Num9z3"/>
    <w:rsid w:val="00480CEA"/>
    <w:rPr>
      <w:rFonts w:ascii="Symbol" w:hAnsi="Symbol" w:cs="Symbol"/>
    </w:rPr>
  </w:style>
  <w:style w:type="character" w:customStyle="1" w:styleId="WW8Num10z0">
    <w:name w:val="WW8Num10z0"/>
    <w:rsid w:val="00480CEA"/>
    <w:rPr>
      <w:rFonts w:ascii="Arial" w:eastAsia="Times New Roman" w:hAnsi="Arial" w:cs="Arial"/>
    </w:rPr>
  </w:style>
  <w:style w:type="character" w:customStyle="1" w:styleId="WW8Num10z1">
    <w:name w:val="WW8Num10z1"/>
    <w:rsid w:val="00480CEA"/>
    <w:rPr>
      <w:rFonts w:ascii="Courier New" w:hAnsi="Courier New" w:cs="Courier New"/>
    </w:rPr>
  </w:style>
  <w:style w:type="character" w:customStyle="1" w:styleId="WW8Num10z2">
    <w:name w:val="WW8Num10z2"/>
    <w:rsid w:val="00480CEA"/>
    <w:rPr>
      <w:rFonts w:ascii="Wingdings" w:hAnsi="Wingdings" w:cs="Wingdings"/>
    </w:rPr>
  </w:style>
  <w:style w:type="character" w:customStyle="1" w:styleId="WW8Num10z3">
    <w:name w:val="WW8Num10z3"/>
    <w:rsid w:val="00480CEA"/>
    <w:rPr>
      <w:rFonts w:ascii="Symbol" w:hAnsi="Symbol" w:cs="Symbol"/>
    </w:rPr>
  </w:style>
  <w:style w:type="character" w:customStyle="1" w:styleId="WW8Num11z0">
    <w:name w:val="WW8Num11z0"/>
    <w:rsid w:val="00480CEA"/>
    <w:rPr>
      <w:rFonts w:ascii="Wingdings" w:hAnsi="Wingdings" w:cs="Wingdings"/>
    </w:rPr>
  </w:style>
  <w:style w:type="character" w:customStyle="1" w:styleId="WW8Num11z1">
    <w:name w:val="WW8Num11z1"/>
    <w:rsid w:val="00480CEA"/>
    <w:rPr>
      <w:rFonts w:ascii="Courier New" w:hAnsi="Courier New" w:cs="Courier New"/>
    </w:rPr>
  </w:style>
  <w:style w:type="character" w:customStyle="1" w:styleId="WW8Num11z3">
    <w:name w:val="WW8Num11z3"/>
    <w:rsid w:val="00480CEA"/>
    <w:rPr>
      <w:rFonts w:ascii="Symbol" w:hAnsi="Symbol" w:cs="Symbol"/>
    </w:rPr>
  </w:style>
  <w:style w:type="character" w:customStyle="1" w:styleId="Policepardfaut1">
    <w:name w:val="Police par défaut1"/>
    <w:rsid w:val="00480CEA"/>
  </w:style>
  <w:style w:type="character" w:customStyle="1" w:styleId="Caractresdenotedebasdepage">
    <w:name w:val="Caractères de note de bas de page"/>
    <w:rsid w:val="00480CEA"/>
    <w:rPr>
      <w:rFonts w:cs="Times New Roman"/>
      <w:vertAlign w:val="superscript"/>
    </w:rPr>
  </w:style>
  <w:style w:type="character" w:styleId="Numrodepage">
    <w:name w:val="page number"/>
    <w:rsid w:val="00480CEA"/>
    <w:rPr>
      <w:rFonts w:cs="Times New Roman"/>
    </w:rPr>
  </w:style>
  <w:style w:type="character" w:customStyle="1" w:styleId="Marquedecommentaire1">
    <w:name w:val="Marque de commentaire1"/>
    <w:rsid w:val="00480CEA"/>
    <w:rPr>
      <w:rFonts w:cs="Times New Roman"/>
      <w:sz w:val="16"/>
    </w:rPr>
  </w:style>
  <w:style w:type="character" w:styleId="Lienhypertexte">
    <w:name w:val="Hyperlink"/>
    <w:rsid w:val="00480CEA"/>
    <w:rPr>
      <w:rFonts w:cs="Times New Roman"/>
      <w:color w:val="0000FF"/>
      <w:u w:val="single"/>
    </w:rPr>
  </w:style>
  <w:style w:type="character" w:styleId="lev">
    <w:name w:val="Strong"/>
    <w:qFormat/>
    <w:rsid w:val="00480CEA"/>
    <w:rPr>
      <w:rFonts w:cs="Times New Roman"/>
      <w:b/>
      <w:bCs/>
    </w:rPr>
  </w:style>
  <w:style w:type="character" w:customStyle="1" w:styleId="Appelnotedebasdep1">
    <w:name w:val="Appel note de bas de p.1"/>
    <w:rsid w:val="00480CEA"/>
    <w:rPr>
      <w:vertAlign w:val="superscript"/>
    </w:rPr>
  </w:style>
  <w:style w:type="character" w:customStyle="1" w:styleId="Caractresdenotedefin">
    <w:name w:val="Caractères de note de fin"/>
    <w:rsid w:val="00480CEA"/>
    <w:rPr>
      <w:vertAlign w:val="superscript"/>
    </w:rPr>
  </w:style>
  <w:style w:type="character" w:customStyle="1" w:styleId="WW-Caractresdenotedefin">
    <w:name w:val="WW-Caractères de note de fin"/>
    <w:rsid w:val="00480CEA"/>
  </w:style>
  <w:style w:type="character" w:styleId="Appeldenotedefin">
    <w:name w:val="endnote reference"/>
    <w:rsid w:val="00480CEA"/>
    <w:rPr>
      <w:vertAlign w:val="superscript"/>
    </w:rPr>
  </w:style>
  <w:style w:type="character" w:styleId="Appelnotedebasdep">
    <w:name w:val="footnote reference"/>
    <w:rsid w:val="00480CEA"/>
    <w:rPr>
      <w:vertAlign w:val="superscript"/>
    </w:rPr>
  </w:style>
  <w:style w:type="paragraph" w:customStyle="1" w:styleId="Titre20">
    <w:name w:val="Titre2"/>
    <w:basedOn w:val="Normal"/>
    <w:next w:val="Corpsdetexte"/>
    <w:rsid w:val="00480CEA"/>
    <w:pPr>
      <w:keepNext/>
      <w:spacing w:before="240" w:after="120"/>
    </w:pPr>
    <w:rPr>
      <w:rFonts w:ascii="Arial" w:eastAsia="Microsoft YaHei" w:hAnsi="Arial" w:cs="Mangal"/>
      <w:sz w:val="28"/>
      <w:szCs w:val="28"/>
    </w:rPr>
  </w:style>
  <w:style w:type="paragraph" w:styleId="Corpsdetexte">
    <w:name w:val="Body Text"/>
    <w:basedOn w:val="Normal"/>
    <w:rsid w:val="00480CEA"/>
    <w:pPr>
      <w:tabs>
        <w:tab w:val="left" w:pos="426"/>
      </w:tabs>
      <w:spacing w:before="60"/>
      <w:jc w:val="both"/>
    </w:pPr>
    <w:rPr>
      <w:rFonts w:ascii="Arial" w:hAnsi="Arial" w:cs="Arial"/>
      <w:b/>
      <w:sz w:val="24"/>
    </w:rPr>
  </w:style>
  <w:style w:type="paragraph" w:styleId="Liste">
    <w:name w:val="List"/>
    <w:basedOn w:val="Corpsdetexte"/>
    <w:rsid w:val="00480CEA"/>
    <w:rPr>
      <w:rFonts w:cs="Mangal"/>
    </w:rPr>
  </w:style>
  <w:style w:type="paragraph" w:styleId="Lgende">
    <w:name w:val="caption"/>
    <w:basedOn w:val="Normal"/>
    <w:next w:val="Normal"/>
    <w:qFormat/>
    <w:rsid w:val="00480CEA"/>
    <w:pPr>
      <w:tabs>
        <w:tab w:val="left" w:pos="426"/>
        <w:tab w:val="left" w:pos="851"/>
      </w:tabs>
      <w:jc w:val="both"/>
    </w:pPr>
    <w:rPr>
      <w:rFonts w:ascii="Arial" w:hAnsi="Arial" w:cs="Arial"/>
      <w:b/>
    </w:rPr>
  </w:style>
  <w:style w:type="paragraph" w:customStyle="1" w:styleId="Index">
    <w:name w:val="Index"/>
    <w:basedOn w:val="Normal"/>
    <w:rsid w:val="00480CEA"/>
    <w:pPr>
      <w:suppressLineNumbers/>
    </w:pPr>
    <w:rPr>
      <w:rFonts w:cs="Mangal"/>
    </w:rPr>
  </w:style>
  <w:style w:type="paragraph" w:customStyle="1" w:styleId="Titre10">
    <w:name w:val="Titre1"/>
    <w:basedOn w:val="Normal"/>
    <w:next w:val="Corpsdetexte"/>
    <w:rsid w:val="00480CEA"/>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80CEA"/>
    <w:pPr>
      <w:tabs>
        <w:tab w:val="center" w:pos="4536"/>
        <w:tab w:val="right" w:pos="9072"/>
      </w:tabs>
    </w:pPr>
  </w:style>
  <w:style w:type="paragraph" w:styleId="Pieddepage">
    <w:name w:val="footer"/>
    <w:basedOn w:val="Normal"/>
    <w:rsid w:val="00480CEA"/>
    <w:pPr>
      <w:tabs>
        <w:tab w:val="center" w:pos="4536"/>
        <w:tab w:val="right" w:pos="9072"/>
      </w:tabs>
    </w:pPr>
  </w:style>
  <w:style w:type="paragraph" w:styleId="Notedebasdepage">
    <w:name w:val="footnote text"/>
    <w:basedOn w:val="Normal"/>
    <w:rsid w:val="00480CEA"/>
  </w:style>
  <w:style w:type="paragraph" w:customStyle="1" w:styleId="ftiret">
    <w:name w:val="f_tiret"/>
    <w:basedOn w:val="Normal"/>
    <w:rsid w:val="00480CEA"/>
    <w:pPr>
      <w:tabs>
        <w:tab w:val="left" w:pos="426"/>
      </w:tabs>
      <w:spacing w:before="60"/>
      <w:ind w:left="142" w:hanging="142"/>
      <w:jc w:val="both"/>
    </w:pPr>
  </w:style>
  <w:style w:type="paragraph" w:customStyle="1" w:styleId="fcasegauche">
    <w:name w:val="f_case_gauche"/>
    <w:basedOn w:val="Normal"/>
    <w:rsid w:val="00480CEA"/>
    <w:pPr>
      <w:spacing w:after="60"/>
      <w:ind w:left="284" w:hanging="284"/>
      <w:jc w:val="both"/>
    </w:pPr>
  </w:style>
  <w:style w:type="paragraph" w:customStyle="1" w:styleId="fcase1ertab">
    <w:name w:val="f_case_1ertab"/>
    <w:basedOn w:val="Normal"/>
    <w:rsid w:val="00480CEA"/>
    <w:pPr>
      <w:tabs>
        <w:tab w:val="left" w:pos="426"/>
      </w:tabs>
      <w:ind w:left="709" w:hanging="709"/>
      <w:jc w:val="both"/>
    </w:pPr>
  </w:style>
  <w:style w:type="paragraph" w:customStyle="1" w:styleId="fcase2metab">
    <w:name w:val="f_case_2èmetab"/>
    <w:basedOn w:val="Normal"/>
    <w:rsid w:val="00480CEA"/>
    <w:pPr>
      <w:tabs>
        <w:tab w:val="left" w:pos="426"/>
        <w:tab w:val="left" w:pos="851"/>
      </w:tabs>
      <w:ind w:left="1134" w:hanging="1134"/>
      <w:jc w:val="both"/>
    </w:pPr>
  </w:style>
  <w:style w:type="paragraph" w:customStyle="1" w:styleId="Commentaire1">
    <w:name w:val="Commentaire1"/>
    <w:basedOn w:val="Normal"/>
    <w:rsid w:val="00480CEA"/>
  </w:style>
  <w:style w:type="paragraph" w:customStyle="1" w:styleId="Corpsdetexte21">
    <w:name w:val="Corps de texte 21"/>
    <w:basedOn w:val="Normal"/>
    <w:rsid w:val="00480CEA"/>
    <w:pPr>
      <w:tabs>
        <w:tab w:val="left" w:pos="6237"/>
      </w:tabs>
      <w:spacing w:before="120"/>
    </w:pPr>
    <w:rPr>
      <w:rFonts w:ascii="Arial" w:hAnsi="Arial" w:cs="Arial"/>
      <w:i/>
      <w:sz w:val="24"/>
    </w:rPr>
  </w:style>
  <w:style w:type="paragraph" w:customStyle="1" w:styleId="Corpsdetexte31">
    <w:name w:val="Corps de texte 31"/>
    <w:basedOn w:val="Normal"/>
    <w:rsid w:val="00480CEA"/>
    <w:rPr>
      <w:rFonts w:ascii="Arial" w:hAnsi="Arial" w:cs="Arial"/>
      <w:bCs/>
      <w:i/>
      <w:iCs/>
      <w:sz w:val="16"/>
    </w:rPr>
  </w:style>
  <w:style w:type="paragraph" w:styleId="Retraitcorpsdetexte">
    <w:name w:val="Body Text Indent"/>
    <w:basedOn w:val="Normal"/>
    <w:rsid w:val="00480CEA"/>
    <w:pPr>
      <w:ind w:left="567"/>
    </w:pPr>
    <w:rPr>
      <w:rFonts w:ascii="Arial" w:hAnsi="Arial" w:cs="Arial"/>
      <w:bCs/>
      <w:i/>
      <w:iCs/>
      <w:sz w:val="16"/>
    </w:rPr>
  </w:style>
  <w:style w:type="paragraph" w:styleId="NormalWeb">
    <w:name w:val="Normal (Web)"/>
    <w:basedOn w:val="Normal"/>
    <w:rsid w:val="00480CE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80CEA"/>
    <w:pPr>
      <w:ind w:left="2268"/>
    </w:pPr>
    <w:rPr>
      <w:rFonts w:ascii="Arial" w:hAnsi="Arial" w:cs="Arial"/>
      <w:i/>
      <w:iCs/>
      <w:sz w:val="16"/>
      <w:szCs w:val="16"/>
    </w:rPr>
  </w:style>
  <w:style w:type="paragraph" w:styleId="Textedebulles">
    <w:name w:val="Balloon Text"/>
    <w:basedOn w:val="Normal"/>
    <w:rsid w:val="00480CEA"/>
    <w:rPr>
      <w:rFonts w:ascii="Tahoma" w:hAnsi="Tahoma" w:cs="Tahoma"/>
      <w:sz w:val="16"/>
      <w:szCs w:val="16"/>
    </w:rPr>
  </w:style>
  <w:style w:type="paragraph" w:styleId="Objetducommentaire">
    <w:name w:val="annotation subject"/>
    <w:basedOn w:val="Commentaire1"/>
    <w:next w:val="Commentaire1"/>
    <w:rsid w:val="00480CEA"/>
    <w:rPr>
      <w:b/>
      <w:bCs/>
    </w:rPr>
  </w:style>
  <w:style w:type="paragraph" w:customStyle="1" w:styleId="Contenudetableau">
    <w:name w:val="Contenu de tableau"/>
    <w:basedOn w:val="Normal"/>
    <w:rsid w:val="00480CEA"/>
    <w:pPr>
      <w:suppressLineNumbers/>
    </w:pPr>
  </w:style>
  <w:style w:type="paragraph" w:customStyle="1" w:styleId="Titredetableau">
    <w:name w:val="Titre de tableau"/>
    <w:basedOn w:val="Contenudetableau"/>
    <w:rsid w:val="00480CE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2">
    <w:name w:val="Body Text 2"/>
    <w:basedOn w:val="Normal"/>
    <w:link w:val="Corpsdetexte2Car"/>
    <w:rsid w:val="00AF3829"/>
    <w:pPr>
      <w:suppressAutoHyphens w:val="0"/>
      <w:spacing w:after="120" w:line="480" w:lineRule="auto"/>
    </w:pPr>
    <w:rPr>
      <w:lang w:eastAsia="fr-FR"/>
    </w:rPr>
  </w:style>
  <w:style w:type="character" w:customStyle="1" w:styleId="Corpsdetexte2Car">
    <w:name w:val="Corps de texte 2 Car"/>
    <w:basedOn w:val="Policepardfaut"/>
    <w:link w:val="Corpsdetexte2"/>
    <w:rsid w:val="00AF3829"/>
    <w:rPr>
      <w:rFonts w:ascii="Univers" w:hAnsi="Univers" w:cs="Univers"/>
    </w:rPr>
  </w:style>
  <w:style w:type="character" w:customStyle="1" w:styleId="En-tteCar">
    <w:name w:val="En-tête Car"/>
    <w:link w:val="En-tte"/>
    <w:uiPriority w:val="99"/>
    <w:rsid w:val="00FD6D0F"/>
    <w:rPr>
      <w:rFonts w:ascii="Univers" w:hAnsi="Univers" w:cs="Univers"/>
      <w:lang w:eastAsia="zh-CN"/>
    </w:rPr>
  </w:style>
  <w:style w:type="paragraph" w:customStyle="1" w:styleId="Default">
    <w:name w:val="Default"/>
    <w:rsid w:val="00A650E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399-9D1C-478D-96AB-10BE7C07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1510</Words>
  <Characters>8305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cp:lastModifiedBy>RAMJATTAN Edouard</cp:lastModifiedBy>
  <cp:revision>5</cp:revision>
  <cp:lastPrinted>2016-04-08T19:31:00Z</cp:lastPrinted>
  <dcterms:created xsi:type="dcterms:W3CDTF">2025-08-26T14:06:00Z</dcterms:created>
  <dcterms:modified xsi:type="dcterms:W3CDTF">2025-10-30T17:36:00Z</dcterms:modified>
</cp:coreProperties>
</file>